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381A5D" w14:textId="50EAAF04" w:rsidR="00A30D63" w:rsidRDefault="00A30D63" w:rsidP="00623F80">
      <w:pPr>
        <w:spacing w:line="200" w:lineRule="auto"/>
        <w:jc w:val="both"/>
        <w:rPr>
          <w:rFonts w:asciiTheme="minorHAnsi" w:hAnsiTheme="minorHAnsi" w:cstheme="minorHAnsi"/>
          <w:sz w:val="36"/>
          <w:szCs w:val="36"/>
          <w:vertAlign w:val="baseline"/>
        </w:rPr>
      </w:pPr>
    </w:p>
    <w:p w14:paraId="6C8E6443" w14:textId="73A35A80" w:rsidR="00C54ABC" w:rsidRPr="008C6885" w:rsidRDefault="00A30D63" w:rsidP="008C6885">
      <w:pPr>
        <w:spacing w:line="200" w:lineRule="auto"/>
        <w:jc w:val="center"/>
        <w:rPr>
          <w:rFonts w:asciiTheme="minorHAnsi" w:hAnsiTheme="minorHAnsi" w:cstheme="minorHAnsi"/>
          <w:b/>
          <w:caps/>
          <w:color w:val="594697"/>
          <w:sz w:val="36"/>
          <w:szCs w:val="36"/>
          <w:vertAlign w:val="baseline"/>
        </w:rPr>
      </w:pPr>
      <w:r w:rsidRPr="008C6885">
        <w:rPr>
          <w:rFonts w:asciiTheme="minorHAnsi" w:hAnsiTheme="minorHAnsi" w:cstheme="minorHAnsi"/>
          <w:b/>
          <w:color w:val="594697"/>
          <w:sz w:val="36"/>
          <w:szCs w:val="36"/>
          <w:vertAlign w:val="baseline"/>
        </w:rPr>
        <w:t>FESSH Patronage Application Form</w:t>
      </w:r>
    </w:p>
    <w:p w14:paraId="2DA9545A" w14:textId="77777777" w:rsidR="00FD376C" w:rsidRDefault="00FD376C" w:rsidP="00623F80">
      <w:pPr>
        <w:spacing w:line="200" w:lineRule="auto"/>
        <w:jc w:val="both"/>
        <w:rPr>
          <w:rFonts w:asciiTheme="minorHAnsi" w:hAnsiTheme="minorHAnsi" w:cstheme="minorHAnsi"/>
          <w:caps/>
          <w:highlight w:val="lightGray"/>
          <w:vertAlign w:val="baseline"/>
        </w:rPr>
      </w:pPr>
    </w:p>
    <w:p w14:paraId="241F5540" w14:textId="77777777" w:rsidR="00C218F2" w:rsidRDefault="00C218F2" w:rsidP="00623F80">
      <w:pPr>
        <w:spacing w:line="200" w:lineRule="auto"/>
        <w:jc w:val="both"/>
        <w:rPr>
          <w:rFonts w:asciiTheme="minorHAnsi" w:hAnsiTheme="minorHAnsi" w:cstheme="minorHAnsi"/>
          <w:caps/>
          <w:highlight w:val="lightGray"/>
          <w:vertAlign w:val="baseline"/>
        </w:rPr>
      </w:pPr>
    </w:p>
    <w:p w14:paraId="3990EECD" w14:textId="77777777" w:rsidR="008C6885" w:rsidRDefault="008C6885" w:rsidP="00623F80">
      <w:pPr>
        <w:spacing w:line="200" w:lineRule="auto"/>
        <w:jc w:val="both"/>
        <w:rPr>
          <w:rFonts w:asciiTheme="minorHAnsi" w:hAnsiTheme="minorHAnsi" w:cstheme="minorHAnsi"/>
          <w:caps/>
          <w:highlight w:val="lightGray"/>
          <w:vertAlign w:val="baseline"/>
        </w:rPr>
      </w:pPr>
    </w:p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801"/>
        <w:gridCol w:w="6481"/>
      </w:tblGrid>
      <w:tr w:rsidR="00A30D63" w14:paraId="14DEFBD4" w14:textId="77777777" w:rsidTr="0042275A">
        <w:tc>
          <w:tcPr>
            <w:tcW w:w="10598" w:type="dxa"/>
            <w:gridSpan w:val="2"/>
            <w:shd w:val="clear" w:color="auto" w:fill="82C3C7"/>
          </w:tcPr>
          <w:p w14:paraId="128BB658" w14:textId="50920867" w:rsidR="008C6885" w:rsidRPr="00A30D63" w:rsidRDefault="00A30D63" w:rsidP="00E97F7B">
            <w:pPr>
              <w:spacing w:line="276" w:lineRule="auto"/>
              <w:rPr>
                <w:b/>
                <w:bCs/>
                <w:color w:val="FFFFFF" w:themeColor="background1"/>
                <w:lang w:val="en-US"/>
              </w:rPr>
            </w:pPr>
            <w:r w:rsidRPr="00A30D63">
              <w:rPr>
                <w:b/>
                <w:bCs/>
                <w:color w:val="FFFFFF" w:themeColor="background1"/>
                <w:lang w:val="en-US"/>
              </w:rPr>
              <w:t>DESCRIPTION OF THE EVENT</w:t>
            </w:r>
          </w:p>
        </w:tc>
      </w:tr>
      <w:tr w:rsidR="008C6885" w:rsidRPr="00CD370B" w14:paraId="0A1A4219" w14:textId="77777777" w:rsidTr="0042275A">
        <w:tc>
          <w:tcPr>
            <w:tcW w:w="2943" w:type="dxa"/>
          </w:tcPr>
          <w:p w14:paraId="496FADC9" w14:textId="7DDDA857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Title</w:t>
            </w:r>
          </w:p>
        </w:tc>
        <w:tc>
          <w:tcPr>
            <w:tcW w:w="7655" w:type="dxa"/>
            <w:shd w:val="clear" w:color="auto" w:fill="FFFFFF" w:themeFill="background1"/>
          </w:tcPr>
          <w:p w14:paraId="0943D39F" w14:textId="54D182EE" w:rsidR="008C6885" w:rsidRPr="00CD370B" w:rsidRDefault="008C6885" w:rsidP="00E97F7B">
            <w:pPr>
              <w:spacing w:line="276" w:lineRule="auto"/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8C6885" w14:paraId="62ED8A5B" w14:textId="77777777" w:rsidTr="0042275A">
        <w:tc>
          <w:tcPr>
            <w:tcW w:w="2943" w:type="dxa"/>
          </w:tcPr>
          <w:p w14:paraId="2C666990" w14:textId="05E7469B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Website</w:t>
            </w:r>
          </w:p>
        </w:tc>
        <w:tc>
          <w:tcPr>
            <w:tcW w:w="7655" w:type="dxa"/>
          </w:tcPr>
          <w:p w14:paraId="5F15D086" w14:textId="0498D18F" w:rsid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8C6885" w14:paraId="14850896" w14:textId="77777777" w:rsidTr="0042275A">
        <w:tc>
          <w:tcPr>
            <w:tcW w:w="2943" w:type="dxa"/>
          </w:tcPr>
          <w:p w14:paraId="4DE1B18E" w14:textId="5E4F46DA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b/>
                <w:bCs/>
                <w:lang w:val="en-US"/>
              </w:rPr>
              <w:t>Venue</w:t>
            </w:r>
          </w:p>
        </w:tc>
        <w:tc>
          <w:tcPr>
            <w:tcW w:w="7655" w:type="dxa"/>
          </w:tcPr>
          <w:p w14:paraId="5C611C3C" w14:textId="75AC2068" w:rsid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8C6885" w14:paraId="28BA6247" w14:textId="77777777" w:rsidTr="0042275A">
        <w:tc>
          <w:tcPr>
            <w:tcW w:w="2943" w:type="dxa"/>
          </w:tcPr>
          <w:p w14:paraId="4EA70D5A" w14:textId="598D8633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Start date – end date</w:t>
            </w:r>
          </w:p>
        </w:tc>
        <w:tc>
          <w:tcPr>
            <w:tcW w:w="7655" w:type="dxa"/>
          </w:tcPr>
          <w:p w14:paraId="24A3532B" w14:textId="67641E3B" w:rsid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8C6885" w14:paraId="66A38354" w14:textId="77777777" w:rsidTr="0042275A">
        <w:tc>
          <w:tcPr>
            <w:tcW w:w="2943" w:type="dxa"/>
          </w:tcPr>
          <w:p w14:paraId="1159067A" w14:textId="791DFE3F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Duration of the event</w:t>
            </w:r>
          </w:p>
        </w:tc>
        <w:tc>
          <w:tcPr>
            <w:tcW w:w="7655" w:type="dxa"/>
          </w:tcPr>
          <w:p w14:paraId="621BFC1B" w14:textId="06E89F5E" w:rsid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8C6885" w14:paraId="62846C4D" w14:textId="77777777" w:rsidTr="0042275A">
        <w:tc>
          <w:tcPr>
            <w:tcW w:w="2943" w:type="dxa"/>
          </w:tcPr>
          <w:p w14:paraId="29F22075" w14:textId="0A063B7C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Target audience</w:t>
            </w:r>
          </w:p>
        </w:tc>
        <w:tc>
          <w:tcPr>
            <w:tcW w:w="7655" w:type="dxa"/>
          </w:tcPr>
          <w:p w14:paraId="065413B3" w14:textId="25369C23" w:rsid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8C6885" w14:paraId="7513261B" w14:textId="77777777" w:rsidTr="0042275A">
        <w:tc>
          <w:tcPr>
            <w:tcW w:w="2943" w:type="dxa"/>
          </w:tcPr>
          <w:p w14:paraId="0D3BC19C" w14:textId="4CAFA650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Expected total number of participants</w:t>
            </w:r>
          </w:p>
        </w:tc>
        <w:tc>
          <w:tcPr>
            <w:tcW w:w="7655" w:type="dxa"/>
          </w:tcPr>
          <w:p w14:paraId="50DE23E0" w14:textId="3B10AD07" w:rsid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8C6885" w14:paraId="2752D171" w14:textId="77777777" w:rsidTr="0042275A">
        <w:tc>
          <w:tcPr>
            <w:tcW w:w="2943" w:type="dxa"/>
          </w:tcPr>
          <w:p w14:paraId="7AA9E2ED" w14:textId="64D0083A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Educational needs</w:t>
            </w:r>
          </w:p>
        </w:tc>
        <w:tc>
          <w:tcPr>
            <w:tcW w:w="7655" w:type="dxa"/>
            <w:shd w:val="clear" w:color="auto" w:fill="FFFFFF" w:themeFill="background1"/>
          </w:tcPr>
          <w:p w14:paraId="0522E90A" w14:textId="77777777" w:rsid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8C6885" w:rsidRPr="00CD370B" w14:paraId="737F21B7" w14:textId="77777777" w:rsidTr="0042275A">
        <w:tc>
          <w:tcPr>
            <w:tcW w:w="2943" w:type="dxa"/>
          </w:tcPr>
          <w:p w14:paraId="2F39A75B" w14:textId="39CD4E31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Expected educational outcomes</w:t>
            </w:r>
          </w:p>
        </w:tc>
        <w:tc>
          <w:tcPr>
            <w:tcW w:w="7655" w:type="dxa"/>
            <w:shd w:val="clear" w:color="auto" w:fill="FFFFFF" w:themeFill="background1"/>
          </w:tcPr>
          <w:p w14:paraId="1D2D721A" w14:textId="09CAB5DF" w:rsidR="008C6885" w:rsidRPr="00CD370B" w:rsidRDefault="008C6885" w:rsidP="00E97F7B">
            <w:pPr>
              <w:spacing w:line="276" w:lineRule="auto"/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8C6885" w14:paraId="0B35B3CB" w14:textId="77777777" w:rsidTr="0042275A">
        <w:tc>
          <w:tcPr>
            <w:tcW w:w="2943" w:type="dxa"/>
          </w:tcPr>
          <w:p w14:paraId="6F3D5440" w14:textId="20D0F08C" w:rsidR="008C6885" w:rsidRP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8C6885">
              <w:rPr>
                <w:rFonts w:cstheme="minorHAnsi"/>
                <w:b/>
                <w:color w:val="000000"/>
              </w:rPr>
              <w:t>Clear description of the nature of the meeting</w:t>
            </w:r>
          </w:p>
        </w:tc>
        <w:tc>
          <w:tcPr>
            <w:tcW w:w="7655" w:type="dxa"/>
            <w:shd w:val="clear" w:color="auto" w:fill="FFFFFF" w:themeFill="background1"/>
          </w:tcPr>
          <w:p w14:paraId="15FC4D7F" w14:textId="40AFD4B3" w:rsidR="008C6885" w:rsidRDefault="008C6885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3A0252" w14:paraId="340EACD1" w14:textId="77777777" w:rsidTr="0042275A">
        <w:tc>
          <w:tcPr>
            <w:tcW w:w="2943" w:type="dxa"/>
          </w:tcPr>
          <w:p w14:paraId="263F1E22" w14:textId="308C9F07" w:rsidR="003A0252" w:rsidRPr="003A0252" w:rsidRDefault="003A0252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3A0252">
              <w:rPr>
                <w:rFonts w:cstheme="minorHAnsi"/>
                <w:b/>
                <w:color w:val="000000"/>
              </w:rPr>
              <w:t>Definitive program of the meeting with faculty (Appendix 1)</w:t>
            </w:r>
          </w:p>
        </w:tc>
        <w:tc>
          <w:tcPr>
            <w:tcW w:w="7655" w:type="dxa"/>
            <w:shd w:val="clear" w:color="auto" w:fill="FFFFFF" w:themeFill="background1"/>
          </w:tcPr>
          <w:p w14:paraId="1873F870" w14:textId="3E2088F9" w:rsidR="003A0252" w:rsidRPr="003A0252" w:rsidRDefault="003A0252" w:rsidP="00E97F7B">
            <w:pPr>
              <w:tabs>
                <w:tab w:val="left" w:pos="3620"/>
              </w:tabs>
              <w:spacing w:line="276" w:lineRule="auto"/>
              <w:rPr>
                <w:bCs/>
                <w:lang w:val="en-US"/>
              </w:rPr>
            </w:pPr>
            <w:r w:rsidRPr="003A0252">
              <w:rPr>
                <w:bCs/>
                <w:lang w:val="en-US"/>
              </w:rPr>
              <w:t>To be attached</w:t>
            </w:r>
          </w:p>
        </w:tc>
      </w:tr>
      <w:tr w:rsidR="003A0252" w14:paraId="0CCCF364" w14:textId="77777777" w:rsidTr="0042275A">
        <w:tc>
          <w:tcPr>
            <w:tcW w:w="2943" w:type="dxa"/>
          </w:tcPr>
          <w:p w14:paraId="32089662" w14:textId="68E88864" w:rsidR="003A0252" w:rsidRPr="003A0252" w:rsidRDefault="003A0252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3A0252">
              <w:rPr>
                <w:rFonts w:cstheme="minorHAnsi"/>
                <w:b/>
                <w:color w:val="000000"/>
              </w:rPr>
              <w:t>Methods to promote active learning</w:t>
            </w:r>
          </w:p>
        </w:tc>
        <w:tc>
          <w:tcPr>
            <w:tcW w:w="7655" w:type="dxa"/>
            <w:shd w:val="clear" w:color="auto" w:fill="FFFFFF" w:themeFill="background1"/>
          </w:tcPr>
          <w:p w14:paraId="11E80322" w14:textId="1F91BEC4" w:rsidR="003A0252" w:rsidRDefault="003A0252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3A0252" w:rsidRPr="002E5A61" w14:paraId="6036B653" w14:textId="77777777" w:rsidTr="0042275A">
        <w:tc>
          <w:tcPr>
            <w:tcW w:w="2943" w:type="dxa"/>
          </w:tcPr>
          <w:p w14:paraId="2DA1F41C" w14:textId="78985627" w:rsidR="003A0252" w:rsidRPr="003A0252" w:rsidRDefault="003A0252" w:rsidP="00E97F7B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3A0252">
              <w:rPr>
                <w:rFonts w:cstheme="minorHAnsi"/>
                <w:b/>
                <w:color w:val="000000"/>
              </w:rPr>
              <w:t>Means for the applicants to provide feedback (Appendix 2)</w:t>
            </w:r>
          </w:p>
        </w:tc>
        <w:tc>
          <w:tcPr>
            <w:tcW w:w="7655" w:type="dxa"/>
            <w:shd w:val="clear" w:color="auto" w:fill="FFFFFF" w:themeFill="background1"/>
          </w:tcPr>
          <w:p w14:paraId="6500868D" w14:textId="3645D958" w:rsidR="003A0252" w:rsidRPr="002E5A61" w:rsidRDefault="003A0252" w:rsidP="00E97F7B">
            <w:pPr>
              <w:spacing w:line="276" w:lineRule="auto"/>
              <w:rPr>
                <w:rFonts w:cs="Calibri"/>
                <w:color w:val="000000"/>
                <w:lang w:val="en-US"/>
              </w:rPr>
            </w:pPr>
            <w:r>
              <w:rPr>
                <w:rFonts w:cs="Calibri"/>
                <w:color w:val="000000"/>
                <w:lang w:val="en-US"/>
              </w:rPr>
              <w:t>To be attached or to give a link for an evaluation form or similar</w:t>
            </w:r>
          </w:p>
        </w:tc>
      </w:tr>
      <w:tr w:rsidR="008428E6" w:rsidRPr="002E5A61" w14:paraId="6A2EAD25" w14:textId="77777777" w:rsidTr="0042275A">
        <w:tc>
          <w:tcPr>
            <w:tcW w:w="2943" w:type="dxa"/>
          </w:tcPr>
          <w:p w14:paraId="2DFD6598" w14:textId="27ED377C" w:rsidR="008428E6" w:rsidRPr="0042275A" w:rsidRDefault="008428E6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42275A">
              <w:rPr>
                <w:rFonts w:cstheme="minorHAnsi"/>
                <w:b/>
                <w:color w:val="000000"/>
              </w:rPr>
              <w:t>Registration of attendance system</w:t>
            </w:r>
          </w:p>
        </w:tc>
        <w:tc>
          <w:tcPr>
            <w:tcW w:w="7655" w:type="dxa"/>
            <w:shd w:val="clear" w:color="auto" w:fill="FFFFFF" w:themeFill="background1"/>
          </w:tcPr>
          <w:p w14:paraId="4B467CCD" w14:textId="5E7BE99D" w:rsidR="008428E6" w:rsidRPr="002E5A61" w:rsidRDefault="008428E6" w:rsidP="00E97F7B">
            <w:pPr>
              <w:spacing w:line="276" w:lineRule="auto"/>
              <w:rPr>
                <w:rFonts w:cs="Calibri"/>
                <w:color w:val="000000"/>
                <w:lang w:val="en-US"/>
              </w:rPr>
            </w:pPr>
          </w:p>
        </w:tc>
      </w:tr>
      <w:tr w:rsidR="008428E6" w:rsidRPr="002E5A61" w14:paraId="247C5113" w14:textId="77777777" w:rsidTr="0042275A">
        <w:tc>
          <w:tcPr>
            <w:tcW w:w="2943" w:type="dxa"/>
          </w:tcPr>
          <w:p w14:paraId="1BB55B21" w14:textId="68BD9E9A" w:rsidR="008428E6" w:rsidRPr="0042275A" w:rsidRDefault="008428E6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42275A">
              <w:rPr>
                <w:rFonts w:cstheme="minorHAnsi"/>
                <w:b/>
                <w:color w:val="000000"/>
              </w:rPr>
              <w:t>International audience</w:t>
            </w:r>
          </w:p>
        </w:tc>
        <w:tc>
          <w:tcPr>
            <w:tcW w:w="7655" w:type="dxa"/>
            <w:shd w:val="clear" w:color="auto" w:fill="FFFFFF" w:themeFill="background1"/>
          </w:tcPr>
          <w:p w14:paraId="1DBADB50" w14:textId="52BE0533" w:rsidR="008428E6" w:rsidRPr="002E5A61" w:rsidRDefault="008428E6" w:rsidP="00E97F7B">
            <w:pPr>
              <w:spacing w:line="276" w:lineRule="auto"/>
              <w:rPr>
                <w:rFonts w:cs="Calibri"/>
                <w:color w:val="000000"/>
                <w:lang w:val="en-US"/>
              </w:rPr>
            </w:pPr>
          </w:p>
        </w:tc>
      </w:tr>
      <w:tr w:rsidR="0042275A" w14:paraId="1C9990B6" w14:textId="77777777" w:rsidTr="0063612E">
        <w:tc>
          <w:tcPr>
            <w:tcW w:w="2943" w:type="dxa"/>
          </w:tcPr>
          <w:p w14:paraId="503F048B" w14:textId="495B82D3" w:rsidR="0042275A" w:rsidRPr="0042275A" w:rsidRDefault="0042275A" w:rsidP="00E97F7B">
            <w:pPr>
              <w:spacing w:line="276" w:lineRule="auto"/>
              <w:rPr>
                <w:b/>
                <w:bCs/>
                <w:lang w:val="en-US"/>
              </w:rPr>
            </w:pPr>
            <w:r w:rsidRPr="0042275A">
              <w:rPr>
                <w:rFonts w:cstheme="minorHAnsi"/>
                <w:b/>
                <w:color w:val="000000"/>
              </w:rPr>
              <w:t>Main language of the meeting</w:t>
            </w:r>
          </w:p>
        </w:tc>
        <w:tc>
          <w:tcPr>
            <w:tcW w:w="7655" w:type="dxa"/>
            <w:shd w:val="clear" w:color="auto" w:fill="FFFFFF" w:themeFill="background1"/>
          </w:tcPr>
          <w:p w14:paraId="78BD98BD" w14:textId="77777777" w:rsidR="0042275A" w:rsidRDefault="0042275A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  <w:tr w:rsidR="0042275A" w14:paraId="20ADF703" w14:textId="77777777" w:rsidTr="0063612E">
        <w:tc>
          <w:tcPr>
            <w:tcW w:w="2943" w:type="dxa"/>
          </w:tcPr>
          <w:p w14:paraId="49D498F3" w14:textId="4BAB7CC1" w:rsidR="0042275A" w:rsidRPr="0042275A" w:rsidRDefault="0042275A" w:rsidP="00E97F7B">
            <w:pPr>
              <w:spacing w:line="276" w:lineRule="auto"/>
              <w:rPr>
                <w:rFonts w:cstheme="minorHAnsi"/>
                <w:b/>
                <w:color w:val="000000"/>
              </w:rPr>
            </w:pPr>
            <w:r w:rsidRPr="0042275A">
              <w:rPr>
                <w:rFonts w:cstheme="minorHAnsi"/>
                <w:b/>
                <w:color w:val="000000"/>
              </w:rPr>
              <w:t>If not English – subtitle/translation is provided</w:t>
            </w:r>
          </w:p>
        </w:tc>
        <w:tc>
          <w:tcPr>
            <w:tcW w:w="7655" w:type="dxa"/>
            <w:shd w:val="clear" w:color="auto" w:fill="FFFFFF" w:themeFill="background1"/>
          </w:tcPr>
          <w:p w14:paraId="7BFC7F56" w14:textId="77777777" w:rsidR="0042275A" w:rsidRDefault="0042275A" w:rsidP="00E97F7B">
            <w:pPr>
              <w:spacing w:line="276" w:lineRule="auto"/>
              <w:rPr>
                <w:b/>
                <w:bCs/>
                <w:lang w:val="en-US"/>
              </w:rPr>
            </w:pPr>
          </w:p>
        </w:tc>
      </w:tr>
    </w:tbl>
    <w:p w14:paraId="59BA8148" w14:textId="77777777" w:rsidR="00A30D63" w:rsidRPr="00A30D63" w:rsidRDefault="00A30D63" w:rsidP="00623F80">
      <w:pPr>
        <w:spacing w:line="200" w:lineRule="auto"/>
        <w:jc w:val="both"/>
        <w:rPr>
          <w:rFonts w:asciiTheme="minorHAnsi" w:hAnsiTheme="minorHAnsi" w:cstheme="minorHAnsi"/>
          <w:caps/>
          <w:highlight w:val="lightGray"/>
          <w:vertAlign w:val="baseline"/>
          <w:lang w:val="en-US"/>
        </w:rPr>
      </w:pPr>
    </w:p>
    <w:p w14:paraId="1C1D7AC7" w14:textId="77777777" w:rsidR="00623F80" w:rsidRPr="00A30D63" w:rsidRDefault="00623F80" w:rsidP="00786500">
      <w:pPr>
        <w:widowControl w:val="0"/>
        <w:autoSpaceDE w:val="0"/>
        <w:autoSpaceDN w:val="0"/>
        <w:adjustRightInd w:val="0"/>
        <w:spacing w:after="240" w:line="276" w:lineRule="auto"/>
        <w:ind w:right="-6"/>
        <w:jc w:val="both"/>
        <w:rPr>
          <w:rFonts w:asciiTheme="minorHAnsi" w:hAnsiTheme="minorHAnsi" w:cstheme="minorHAnsi"/>
          <w:caps/>
          <w:color w:val="FFFFFF" w:themeColor="background1"/>
          <w:highlight w:val="black"/>
          <w:vertAlign w:val="baseline"/>
        </w:rPr>
      </w:pPr>
    </w:p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725"/>
        <w:gridCol w:w="6557"/>
      </w:tblGrid>
      <w:tr w:rsidR="0042275A" w:rsidRPr="00DF159B" w14:paraId="433E54F5" w14:textId="77777777" w:rsidTr="00C218F2">
        <w:tc>
          <w:tcPr>
            <w:tcW w:w="9282" w:type="dxa"/>
            <w:gridSpan w:val="2"/>
            <w:shd w:val="clear" w:color="auto" w:fill="82C3C7"/>
          </w:tcPr>
          <w:p w14:paraId="08F1E72D" w14:textId="2644E2F8" w:rsidR="0042275A" w:rsidRPr="00DF159B" w:rsidRDefault="0042275A" w:rsidP="00DF159B">
            <w:pPr>
              <w:spacing w:line="276" w:lineRule="auto"/>
              <w:rPr>
                <w:b/>
                <w:bCs/>
                <w:color w:val="FFFFFF" w:themeColor="background1"/>
                <w:lang w:val="en-US"/>
              </w:rPr>
            </w:pPr>
            <w:r w:rsidRPr="00DF159B">
              <w:rPr>
                <w:b/>
                <w:bCs/>
                <w:color w:val="FFFFFF" w:themeColor="background1"/>
                <w:lang w:val="en-US"/>
              </w:rPr>
              <w:t>DETAILS OF THE PROVIDER</w:t>
            </w:r>
          </w:p>
        </w:tc>
      </w:tr>
      <w:tr w:rsidR="0042275A" w:rsidRPr="00CD370B" w14:paraId="6A85FE6E" w14:textId="77777777" w:rsidTr="00C218F2">
        <w:tc>
          <w:tcPr>
            <w:tcW w:w="2725" w:type="dxa"/>
          </w:tcPr>
          <w:p w14:paraId="494E09E7" w14:textId="1F06B557" w:rsidR="0042275A" w:rsidRPr="00E97F7B" w:rsidRDefault="0042275A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S</w:t>
            </w:r>
            <w:r w:rsidRPr="00915C15">
              <w:rPr>
                <w:rFonts w:cstheme="minorHAnsi"/>
                <w:b/>
                <w:color w:val="000000"/>
              </w:rPr>
              <w:t>hort description of the provider’s own organisation and any other(s) they are working with</w:t>
            </w:r>
          </w:p>
        </w:tc>
        <w:tc>
          <w:tcPr>
            <w:tcW w:w="6557" w:type="dxa"/>
            <w:shd w:val="clear" w:color="auto" w:fill="FFFFFF" w:themeFill="background1"/>
          </w:tcPr>
          <w:p w14:paraId="51DEC705" w14:textId="77777777" w:rsidR="0042275A" w:rsidRPr="00CD370B" w:rsidRDefault="0042275A" w:rsidP="008177F8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42275A" w14:paraId="4A71B8A2" w14:textId="77777777" w:rsidTr="00C218F2">
        <w:tc>
          <w:tcPr>
            <w:tcW w:w="2725" w:type="dxa"/>
          </w:tcPr>
          <w:p w14:paraId="317EA637" w14:textId="09F5ECBD" w:rsidR="0042275A" w:rsidRPr="00E97F7B" w:rsidRDefault="00BB626A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15C15">
              <w:rPr>
                <w:rFonts w:cstheme="minorHAnsi"/>
                <w:b/>
                <w:color w:val="000000"/>
              </w:rPr>
              <w:t>Contact person and email address of the provider</w:t>
            </w:r>
          </w:p>
        </w:tc>
        <w:tc>
          <w:tcPr>
            <w:tcW w:w="6557" w:type="dxa"/>
          </w:tcPr>
          <w:p w14:paraId="62BB672B" w14:textId="77777777" w:rsidR="0042275A" w:rsidRDefault="0042275A" w:rsidP="008177F8">
            <w:pPr>
              <w:rPr>
                <w:b/>
                <w:bCs/>
                <w:lang w:val="en-US"/>
              </w:rPr>
            </w:pPr>
          </w:p>
        </w:tc>
      </w:tr>
      <w:tr w:rsidR="0042275A" w14:paraId="6BD911C8" w14:textId="77777777" w:rsidTr="00C218F2">
        <w:tc>
          <w:tcPr>
            <w:tcW w:w="2725" w:type="dxa"/>
          </w:tcPr>
          <w:p w14:paraId="07C4FACB" w14:textId="6C077EB6" w:rsidR="0042275A" w:rsidRPr="00E97F7B" w:rsidRDefault="00BB626A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15C15">
              <w:rPr>
                <w:rFonts w:cstheme="minorHAnsi"/>
                <w:b/>
                <w:color w:val="000000"/>
              </w:rPr>
              <w:t>Responsible medical practitioner for the application (with registration number)</w:t>
            </w:r>
          </w:p>
        </w:tc>
        <w:tc>
          <w:tcPr>
            <w:tcW w:w="6557" w:type="dxa"/>
          </w:tcPr>
          <w:p w14:paraId="2AD5EC5A" w14:textId="77777777" w:rsidR="0042275A" w:rsidRDefault="0042275A" w:rsidP="008177F8">
            <w:pPr>
              <w:rPr>
                <w:b/>
                <w:bCs/>
                <w:lang w:val="en-US"/>
              </w:rPr>
            </w:pPr>
          </w:p>
        </w:tc>
      </w:tr>
    </w:tbl>
    <w:p w14:paraId="520707B3" w14:textId="77777777" w:rsidR="00915C15" w:rsidRDefault="00915C15"/>
    <w:p w14:paraId="53333C1A" w14:textId="77777777" w:rsidR="006B2D2C" w:rsidRDefault="006B2D2C"/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669"/>
        <w:gridCol w:w="3327"/>
        <w:gridCol w:w="3286"/>
      </w:tblGrid>
      <w:tr w:rsidR="006B2D2C" w14:paraId="1F9FFB8E" w14:textId="77777777" w:rsidTr="008177F8">
        <w:tc>
          <w:tcPr>
            <w:tcW w:w="10598" w:type="dxa"/>
            <w:gridSpan w:val="3"/>
            <w:shd w:val="clear" w:color="auto" w:fill="82C3C7"/>
          </w:tcPr>
          <w:p w14:paraId="11450365" w14:textId="77777777" w:rsidR="006B2D2C" w:rsidRPr="00A30D63" w:rsidRDefault="006B2D2C" w:rsidP="008177F8">
            <w:pPr>
              <w:rPr>
                <w:b/>
                <w:bCs/>
                <w:color w:val="FFFFFF" w:themeColor="background1"/>
                <w:lang w:val="en-US"/>
              </w:rPr>
            </w:pPr>
            <w:r w:rsidRPr="00915C15">
              <w:rPr>
                <w:b/>
                <w:bCs/>
                <w:color w:val="FFFFFF" w:themeColor="background1"/>
                <w:lang w:val="en-US"/>
              </w:rPr>
              <w:t>THE SCIENTIFIC AND/OR ORGANISING COMMITTEE</w:t>
            </w:r>
          </w:p>
        </w:tc>
      </w:tr>
      <w:tr w:rsidR="006B2D2C" w14:paraId="5D439C5F" w14:textId="77777777" w:rsidTr="008177F8">
        <w:tc>
          <w:tcPr>
            <w:tcW w:w="2943" w:type="dxa"/>
          </w:tcPr>
          <w:p w14:paraId="57824376" w14:textId="77777777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15C15">
              <w:rPr>
                <w:rFonts w:cstheme="minorHAnsi"/>
                <w:b/>
                <w:color w:val="000000"/>
              </w:rPr>
              <w:t xml:space="preserve">Head of the scientific and/or organising </w:t>
            </w:r>
            <w:r w:rsidRPr="00E97F7B">
              <w:rPr>
                <w:rFonts w:cstheme="minorHAnsi"/>
                <w:b/>
                <w:color w:val="000000"/>
              </w:rPr>
              <w:t>committee</w:t>
            </w:r>
          </w:p>
        </w:tc>
        <w:tc>
          <w:tcPr>
            <w:tcW w:w="7655" w:type="dxa"/>
            <w:gridSpan w:val="2"/>
          </w:tcPr>
          <w:p w14:paraId="3B62EDA5" w14:textId="77777777" w:rsidR="006B2D2C" w:rsidRDefault="006B2D2C" w:rsidP="00E97F7B">
            <w:pPr>
              <w:rPr>
                <w:b/>
                <w:bCs/>
                <w:lang w:val="en-US"/>
              </w:rPr>
            </w:pPr>
          </w:p>
        </w:tc>
      </w:tr>
      <w:tr w:rsidR="006B2D2C" w:rsidRPr="00E97F7B" w14:paraId="1080982C" w14:textId="77777777" w:rsidTr="008177F8">
        <w:tc>
          <w:tcPr>
            <w:tcW w:w="2943" w:type="dxa"/>
            <w:vMerge w:val="restart"/>
          </w:tcPr>
          <w:p w14:paraId="05D2C2A8" w14:textId="77777777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Members of the scientific committee</w:t>
            </w:r>
          </w:p>
        </w:tc>
        <w:tc>
          <w:tcPr>
            <w:tcW w:w="3827" w:type="dxa"/>
          </w:tcPr>
          <w:p w14:paraId="018247DB" w14:textId="77777777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color w:val="000000"/>
              </w:rPr>
            </w:pPr>
            <w:r w:rsidRPr="00E97F7B">
              <w:rPr>
                <w:rFonts w:cstheme="minorHAnsi"/>
                <w:color w:val="000000"/>
              </w:rPr>
              <w:t>NAME</w:t>
            </w:r>
          </w:p>
        </w:tc>
        <w:tc>
          <w:tcPr>
            <w:tcW w:w="3828" w:type="dxa"/>
          </w:tcPr>
          <w:p w14:paraId="7E0B3F19" w14:textId="77777777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color w:val="000000"/>
              </w:rPr>
            </w:pPr>
            <w:r w:rsidRPr="00E97F7B">
              <w:rPr>
                <w:rFonts w:cstheme="minorHAnsi"/>
                <w:color w:val="000000"/>
              </w:rPr>
              <w:t>JOB</w:t>
            </w:r>
          </w:p>
        </w:tc>
      </w:tr>
      <w:tr w:rsidR="006B2D2C" w14:paraId="1D5AD7B6" w14:textId="77777777" w:rsidTr="008177F8">
        <w:tc>
          <w:tcPr>
            <w:tcW w:w="2943" w:type="dxa"/>
            <w:vMerge/>
          </w:tcPr>
          <w:p w14:paraId="305A9931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EB3B209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6EC1D6D0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14:paraId="6F48E443" w14:textId="77777777" w:rsidTr="008177F8">
        <w:tc>
          <w:tcPr>
            <w:tcW w:w="2943" w:type="dxa"/>
            <w:vMerge/>
          </w:tcPr>
          <w:p w14:paraId="41121531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DC3DBDA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0DD63F59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14:paraId="47E504A1" w14:textId="77777777" w:rsidTr="008177F8">
        <w:tc>
          <w:tcPr>
            <w:tcW w:w="2943" w:type="dxa"/>
            <w:vMerge/>
          </w:tcPr>
          <w:p w14:paraId="5A69E19D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B0126DE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663CDC87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:rsidRPr="00CD370B" w14:paraId="7E4F05CD" w14:textId="77777777" w:rsidTr="008177F8">
        <w:tc>
          <w:tcPr>
            <w:tcW w:w="2943" w:type="dxa"/>
            <w:vMerge/>
          </w:tcPr>
          <w:p w14:paraId="37EF694F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6A7C6D9" w14:textId="77777777" w:rsidR="006B2D2C" w:rsidRPr="00CD370B" w:rsidRDefault="006B2D2C" w:rsidP="008177F8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3828" w:type="dxa"/>
          </w:tcPr>
          <w:p w14:paraId="1D847A28" w14:textId="77777777" w:rsidR="006B2D2C" w:rsidRPr="00CD370B" w:rsidRDefault="006B2D2C" w:rsidP="008177F8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6B2D2C" w14:paraId="365466F8" w14:textId="77777777" w:rsidTr="008177F8">
        <w:tc>
          <w:tcPr>
            <w:tcW w:w="2943" w:type="dxa"/>
            <w:vMerge/>
          </w:tcPr>
          <w:p w14:paraId="389E8F4C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35EC19F9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3DAD243F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14:paraId="6AAF0549" w14:textId="77777777" w:rsidTr="008177F8">
        <w:tc>
          <w:tcPr>
            <w:tcW w:w="2943" w:type="dxa"/>
            <w:vMerge/>
          </w:tcPr>
          <w:p w14:paraId="5EFF0904" w14:textId="77777777" w:rsidR="006B2D2C" w:rsidRPr="003A0252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7909BEE2" w14:textId="77777777" w:rsidR="006B2D2C" w:rsidRPr="003A0252" w:rsidRDefault="006B2D2C" w:rsidP="008177F8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05ECDB8B" w14:textId="77777777" w:rsidR="006B2D2C" w:rsidRPr="003A0252" w:rsidRDefault="006B2D2C" w:rsidP="008177F8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</w:tr>
      <w:tr w:rsidR="006B2D2C" w14:paraId="42DDB3E6" w14:textId="77777777" w:rsidTr="008177F8">
        <w:tc>
          <w:tcPr>
            <w:tcW w:w="2943" w:type="dxa"/>
            <w:vMerge/>
          </w:tcPr>
          <w:p w14:paraId="576ABEA6" w14:textId="77777777" w:rsidR="006B2D2C" w:rsidRPr="003A0252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520CD2F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466C469C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:rsidRPr="002E5A61" w14:paraId="6F7776BB" w14:textId="77777777" w:rsidTr="008177F8">
        <w:tc>
          <w:tcPr>
            <w:tcW w:w="2943" w:type="dxa"/>
            <w:vMerge/>
          </w:tcPr>
          <w:p w14:paraId="4E4B679B" w14:textId="77777777" w:rsidR="006B2D2C" w:rsidRPr="003A0252" w:rsidRDefault="006B2D2C" w:rsidP="008177F8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DD2721C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4D707CFB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6B2D2C" w:rsidRPr="002E5A61" w14:paraId="47E08BDD" w14:textId="77777777" w:rsidTr="008177F8">
        <w:tc>
          <w:tcPr>
            <w:tcW w:w="2943" w:type="dxa"/>
            <w:vMerge/>
          </w:tcPr>
          <w:p w14:paraId="5512E40F" w14:textId="77777777" w:rsidR="006B2D2C" w:rsidRPr="0042275A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50C404AA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0AF3D935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6B2D2C" w:rsidRPr="002E5A61" w14:paraId="007D84AB" w14:textId="77777777" w:rsidTr="008177F8">
        <w:tc>
          <w:tcPr>
            <w:tcW w:w="2943" w:type="dxa"/>
            <w:vMerge/>
          </w:tcPr>
          <w:p w14:paraId="0C626D50" w14:textId="77777777" w:rsidR="006B2D2C" w:rsidRPr="0042275A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708493D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53EE8552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</w:tr>
    </w:tbl>
    <w:p w14:paraId="74F37D25" w14:textId="77777777" w:rsidR="0042275A" w:rsidRDefault="0042275A" w:rsidP="00786500">
      <w:pPr>
        <w:widowControl w:val="0"/>
        <w:autoSpaceDE w:val="0"/>
        <w:autoSpaceDN w:val="0"/>
        <w:adjustRightInd w:val="0"/>
        <w:spacing w:after="240" w:line="276" w:lineRule="auto"/>
        <w:ind w:right="-6"/>
        <w:jc w:val="both"/>
        <w:rPr>
          <w:rFonts w:asciiTheme="minorHAnsi" w:hAnsiTheme="minorHAnsi" w:cstheme="minorHAnsi"/>
          <w:color w:val="FFFFFF" w:themeColor="background1"/>
          <w:highlight w:val="black"/>
          <w:vertAlign w:val="baseline"/>
        </w:rPr>
      </w:pPr>
    </w:p>
    <w:p w14:paraId="7B83A17F" w14:textId="77777777" w:rsidR="006B2D2C" w:rsidRDefault="006B2D2C" w:rsidP="006B2D2C"/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652"/>
        <w:gridCol w:w="3335"/>
        <w:gridCol w:w="3295"/>
      </w:tblGrid>
      <w:tr w:rsidR="006B2D2C" w14:paraId="5A7E6790" w14:textId="77777777" w:rsidTr="008177F8">
        <w:tc>
          <w:tcPr>
            <w:tcW w:w="10598" w:type="dxa"/>
            <w:gridSpan w:val="3"/>
            <w:shd w:val="clear" w:color="auto" w:fill="82C3C7"/>
          </w:tcPr>
          <w:p w14:paraId="3DF426B9" w14:textId="77777777" w:rsidR="006B2D2C" w:rsidRPr="00A30D63" w:rsidRDefault="006B2D2C" w:rsidP="008177F8">
            <w:pPr>
              <w:rPr>
                <w:b/>
                <w:bCs/>
                <w:color w:val="FFFFFF" w:themeColor="background1"/>
                <w:lang w:val="en-US"/>
              </w:rPr>
            </w:pPr>
            <w:r w:rsidRPr="00915C15">
              <w:rPr>
                <w:b/>
                <w:bCs/>
                <w:color w:val="FFFFFF" w:themeColor="background1"/>
                <w:lang w:val="en-US"/>
              </w:rPr>
              <w:t xml:space="preserve">THE </w:t>
            </w:r>
            <w:r>
              <w:rPr>
                <w:b/>
                <w:bCs/>
                <w:color w:val="FFFFFF" w:themeColor="background1"/>
                <w:lang w:val="en-US"/>
              </w:rPr>
              <w:t>FACULTY</w:t>
            </w:r>
          </w:p>
        </w:tc>
      </w:tr>
      <w:tr w:rsidR="006B2D2C" w14:paraId="62B68E98" w14:textId="77777777" w:rsidTr="008177F8">
        <w:tc>
          <w:tcPr>
            <w:tcW w:w="2943" w:type="dxa"/>
            <w:vMerge w:val="restart"/>
          </w:tcPr>
          <w:p w14:paraId="3E57EFC8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Members of Faculty</w:t>
            </w:r>
          </w:p>
        </w:tc>
        <w:tc>
          <w:tcPr>
            <w:tcW w:w="3827" w:type="dxa"/>
          </w:tcPr>
          <w:p w14:paraId="4E9697C8" w14:textId="77777777" w:rsidR="006B2D2C" w:rsidRPr="00941B46" w:rsidRDefault="006B2D2C" w:rsidP="008177F8">
            <w:pPr>
              <w:rPr>
                <w:bCs/>
                <w:lang w:val="en-US"/>
              </w:rPr>
            </w:pPr>
            <w:r w:rsidRPr="00941B46">
              <w:rPr>
                <w:bCs/>
                <w:lang w:val="en-US"/>
              </w:rPr>
              <w:t>NAME</w:t>
            </w:r>
          </w:p>
        </w:tc>
        <w:tc>
          <w:tcPr>
            <w:tcW w:w="3828" w:type="dxa"/>
          </w:tcPr>
          <w:p w14:paraId="0249C27B" w14:textId="77777777" w:rsidR="006B2D2C" w:rsidRPr="00941B46" w:rsidRDefault="006B2D2C" w:rsidP="008177F8">
            <w:pPr>
              <w:rPr>
                <w:bCs/>
                <w:lang w:val="en-US"/>
              </w:rPr>
            </w:pPr>
            <w:r w:rsidRPr="00941B46">
              <w:rPr>
                <w:bCs/>
                <w:lang w:val="en-US"/>
              </w:rPr>
              <w:t>JOB</w:t>
            </w:r>
          </w:p>
        </w:tc>
      </w:tr>
      <w:tr w:rsidR="006B2D2C" w14:paraId="309701D2" w14:textId="77777777" w:rsidTr="008177F8">
        <w:tc>
          <w:tcPr>
            <w:tcW w:w="2943" w:type="dxa"/>
            <w:vMerge/>
          </w:tcPr>
          <w:p w14:paraId="108959FB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004DA6DD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3E0713FF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</w:tr>
      <w:tr w:rsidR="006B2D2C" w14:paraId="3156AF4E" w14:textId="77777777" w:rsidTr="008177F8">
        <w:tc>
          <w:tcPr>
            <w:tcW w:w="2943" w:type="dxa"/>
            <w:vMerge/>
          </w:tcPr>
          <w:p w14:paraId="2C2D9188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B34E9BE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67F807F8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</w:tr>
      <w:tr w:rsidR="006B2D2C" w14:paraId="284C983A" w14:textId="77777777" w:rsidTr="008177F8">
        <w:tc>
          <w:tcPr>
            <w:tcW w:w="2943" w:type="dxa"/>
            <w:vMerge/>
          </w:tcPr>
          <w:p w14:paraId="659000A0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074EA4A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004D15DE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</w:tr>
      <w:tr w:rsidR="006B2D2C" w:rsidRPr="00CD370B" w14:paraId="71BE8466" w14:textId="77777777" w:rsidTr="008177F8">
        <w:tc>
          <w:tcPr>
            <w:tcW w:w="2943" w:type="dxa"/>
            <w:vMerge/>
          </w:tcPr>
          <w:p w14:paraId="1D78B3DA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3A987EB3" w14:textId="77777777" w:rsidR="006B2D2C" w:rsidRPr="00941B46" w:rsidRDefault="006B2D2C" w:rsidP="008177F8">
            <w:pPr>
              <w:rPr>
                <w:bCs/>
                <w:color w:val="FFFFFF" w:themeColor="background1"/>
                <w:lang w:val="en-US"/>
              </w:rPr>
            </w:pPr>
          </w:p>
        </w:tc>
        <w:tc>
          <w:tcPr>
            <w:tcW w:w="3828" w:type="dxa"/>
          </w:tcPr>
          <w:p w14:paraId="07415DF7" w14:textId="77777777" w:rsidR="006B2D2C" w:rsidRPr="00941B46" w:rsidRDefault="006B2D2C" w:rsidP="008177F8">
            <w:pPr>
              <w:rPr>
                <w:bCs/>
                <w:color w:val="FFFFFF" w:themeColor="background1"/>
                <w:lang w:val="en-US"/>
              </w:rPr>
            </w:pPr>
          </w:p>
        </w:tc>
      </w:tr>
      <w:tr w:rsidR="006B2D2C" w14:paraId="0B4C3D6A" w14:textId="77777777" w:rsidTr="008177F8">
        <w:tc>
          <w:tcPr>
            <w:tcW w:w="2943" w:type="dxa"/>
            <w:vMerge/>
          </w:tcPr>
          <w:p w14:paraId="34EA3BAF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9008184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43756FBB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</w:tr>
      <w:tr w:rsidR="006B2D2C" w14:paraId="7AEEE2BE" w14:textId="77777777" w:rsidTr="008177F8">
        <w:tc>
          <w:tcPr>
            <w:tcW w:w="2943" w:type="dxa"/>
            <w:vMerge/>
          </w:tcPr>
          <w:p w14:paraId="06DCD53E" w14:textId="77777777" w:rsidR="006B2D2C" w:rsidRPr="003A0252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0ED54CF" w14:textId="77777777" w:rsidR="006B2D2C" w:rsidRPr="00941B46" w:rsidRDefault="006B2D2C" w:rsidP="008177F8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0BDB6643" w14:textId="77777777" w:rsidR="006B2D2C" w:rsidRPr="00941B46" w:rsidRDefault="006B2D2C" w:rsidP="008177F8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</w:tr>
      <w:tr w:rsidR="006B2D2C" w14:paraId="782B3A3C" w14:textId="77777777" w:rsidTr="008177F8">
        <w:tc>
          <w:tcPr>
            <w:tcW w:w="2943" w:type="dxa"/>
            <w:vMerge/>
          </w:tcPr>
          <w:p w14:paraId="397D7B06" w14:textId="77777777" w:rsidR="006B2D2C" w:rsidRPr="003A0252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DE57384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068D5CBC" w14:textId="77777777" w:rsidR="006B2D2C" w:rsidRPr="00941B46" w:rsidRDefault="006B2D2C" w:rsidP="008177F8">
            <w:pPr>
              <w:rPr>
                <w:bCs/>
                <w:lang w:val="en-US"/>
              </w:rPr>
            </w:pPr>
          </w:p>
        </w:tc>
      </w:tr>
      <w:tr w:rsidR="006B2D2C" w:rsidRPr="002E5A61" w14:paraId="03E4F901" w14:textId="77777777" w:rsidTr="008177F8">
        <w:tc>
          <w:tcPr>
            <w:tcW w:w="2943" w:type="dxa"/>
            <w:vMerge/>
          </w:tcPr>
          <w:p w14:paraId="2D661ADE" w14:textId="77777777" w:rsidR="006B2D2C" w:rsidRPr="003A0252" w:rsidRDefault="006B2D2C" w:rsidP="008177F8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41216EEB" w14:textId="77777777" w:rsidR="006B2D2C" w:rsidRPr="00941B46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3AA91705" w14:textId="77777777" w:rsidR="006B2D2C" w:rsidRPr="00941B46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6B2D2C" w:rsidRPr="002E5A61" w14:paraId="16208643" w14:textId="77777777" w:rsidTr="008177F8">
        <w:tc>
          <w:tcPr>
            <w:tcW w:w="2943" w:type="dxa"/>
            <w:vMerge/>
          </w:tcPr>
          <w:p w14:paraId="02315B35" w14:textId="77777777" w:rsidR="006B2D2C" w:rsidRPr="0042275A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A84AA70" w14:textId="77777777" w:rsidR="006B2D2C" w:rsidRPr="00941B46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0E8B6EA6" w14:textId="77777777" w:rsidR="006B2D2C" w:rsidRPr="00941B46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6B2D2C" w:rsidRPr="002E5A61" w14:paraId="6DD27860" w14:textId="77777777" w:rsidTr="008177F8">
        <w:tc>
          <w:tcPr>
            <w:tcW w:w="2943" w:type="dxa"/>
            <w:vMerge/>
          </w:tcPr>
          <w:p w14:paraId="78CB7567" w14:textId="77777777" w:rsidR="006B2D2C" w:rsidRPr="0042275A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3063F20C" w14:textId="77777777" w:rsidR="006B2D2C" w:rsidRPr="00941B46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05497321" w14:textId="77777777" w:rsidR="006B2D2C" w:rsidRPr="00941B46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</w:tr>
    </w:tbl>
    <w:p w14:paraId="794C5810" w14:textId="27A45600" w:rsidR="00623F80" w:rsidRPr="006B2D2C" w:rsidRDefault="00623F80" w:rsidP="006B2D2C"/>
    <w:p w14:paraId="03D77FF3" w14:textId="77777777" w:rsidR="006B2D2C" w:rsidRDefault="006B2D2C" w:rsidP="006B2D2C"/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2681"/>
        <w:gridCol w:w="3312"/>
        <w:gridCol w:w="3289"/>
      </w:tblGrid>
      <w:tr w:rsidR="006B2D2C" w14:paraId="229B90ED" w14:textId="77777777" w:rsidTr="008177F8">
        <w:tc>
          <w:tcPr>
            <w:tcW w:w="10598" w:type="dxa"/>
            <w:gridSpan w:val="3"/>
            <w:shd w:val="clear" w:color="auto" w:fill="82C3C7"/>
          </w:tcPr>
          <w:p w14:paraId="7D5435A9" w14:textId="0730541A" w:rsidR="006B2D2C" w:rsidRPr="00A30D63" w:rsidRDefault="006B2D2C" w:rsidP="008177F8">
            <w:pPr>
              <w:rPr>
                <w:b/>
                <w:bCs/>
                <w:color w:val="FFFFFF" w:themeColor="background1"/>
                <w:lang w:val="en-US"/>
              </w:rPr>
            </w:pPr>
            <w:r>
              <w:rPr>
                <w:b/>
                <w:bCs/>
                <w:color w:val="FFFFFF" w:themeColor="background1"/>
                <w:lang w:val="en-US"/>
              </w:rPr>
              <w:t>SOURCES OF ALL FUNDING</w:t>
            </w:r>
          </w:p>
        </w:tc>
      </w:tr>
      <w:tr w:rsidR="006B2D2C" w:rsidRPr="00E97F7B" w14:paraId="739195EE" w14:textId="77777777" w:rsidTr="008177F8">
        <w:tc>
          <w:tcPr>
            <w:tcW w:w="2943" w:type="dxa"/>
            <w:vMerge w:val="restart"/>
          </w:tcPr>
          <w:p w14:paraId="4513A9BE" w14:textId="32B8BBE6" w:rsidR="006B2D2C" w:rsidRPr="00E97F7B" w:rsidRDefault="006B2D2C" w:rsidP="001C48BD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6B2D2C">
              <w:rPr>
                <w:rFonts w:cstheme="minorHAnsi"/>
                <w:b/>
                <w:color w:val="000000"/>
              </w:rPr>
              <w:t>Name of sponsor(s) funding and type of funding</w:t>
            </w:r>
          </w:p>
        </w:tc>
        <w:tc>
          <w:tcPr>
            <w:tcW w:w="3827" w:type="dxa"/>
          </w:tcPr>
          <w:p w14:paraId="1E63A91B" w14:textId="77777777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color w:val="000000"/>
              </w:rPr>
            </w:pPr>
            <w:r w:rsidRPr="00E97F7B">
              <w:rPr>
                <w:rFonts w:cstheme="minorHAnsi"/>
                <w:color w:val="000000"/>
              </w:rPr>
              <w:t>NAME</w:t>
            </w:r>
          </w:p>
        </w:tc>
        <w:tc>
          <w:tcPr>
            <w:tcW w:w="3828" w:type="dxa"/>
          </w:tcPr>
          <w:p w14:paraId="705B246E" w14:textId="38FF504C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color w:val="000000"/>
              </w:rPr>
            </w:pPr>
            <w:r w:rsidRPr="00E97F7B">
              <w:rPr>
                <w:rFonts w:cstheme="minorHAnsi"/>
                <w:color w:val="000000"/>
              </w:rPr>
              <w:t>TYPE</w:t>
            </w:r>
          </w:p>
        </w:tc>
      </w:tr>
      <w:tr w:rsidR="006B2D2C" w14:paraId="0213184B" w14:textId="77777777" w:rsidTr="008177F8">
        <w:tc>
          <w:tcPr>
            <w:tcW w:w="2943" w:type="dxa"/>
            <w:vMerge/>
          </w:tcPr>
          <w:p w14:paraId="3331C2F9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17119982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193ADBE8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14:paraId="754C35B8" w14:textId="77777777" w:rsidTr="008177F8">
        <w:tc>
          <w:tcPr>
            <w:tcW w:w="2943" w:type="dxa"/>
            <w:vMerge/>
          </w:tcPr>
          <w:p w14:paraId="3197B3E3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3DCDF9D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6B7B53D6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14:paraId="26FA674B" w14:textId="77777777" w:rsidTr="008177F8">
        <w:tc>
          <w:tcPr>
            <w:tcW w:w="2943" w:type="dxa"/>
            <w:vMerge/>
          </w:tcPr>
          <w:p w14:paraId="07B5D327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657223A8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66CECF7A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:rsidRPr="00CD370B" w14:paraId="00A5CB58" w14:textId="77777777" w:rsidTr="008177F8">
        <w:tc>
          <w:tcPr>
            <w:tcW w:w="2943" w:type="dxa"/>
            <w:vMerge/>
          </w:tcPr>
          <w:p w14:paraId="6F597844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5667C89B" w14:textId="77777777" w:rsidR="006B2D2C" w:rsidRPr="00CD370B" w:rsidRDefault="006B2D2C" w:rsidP="008177F8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3828" w:type="dxa"/>
          </w:tcPr>
          <w:p w14:paraId="6687BE8B" w14:textId="77777777" w:rsidR="006B2D2C" w:rsidRPr="00CD370B" w:rsidRDefault="006B2D2C" w:rsidP="008177F8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6B2D2C" w14:paraId="0D881547" w14:textId="77777777" w:rsidTr="008177F8">
        <w:tc>
          <w:tcPr>
            <w:tcW w:w="2943" w:type="dxa"/>
            <w:vMerge/>
          </w:tcPr>
          <w:p w14:paraId="73769135" w14:textId="77777777" w:rsidR="006B2D2C" w:rsidRPr="008C6885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6AD9ED5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</w:tcPr>
          <w:p w14:paraId="6DB32B11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14:paraId="073B920A" w14:textId="77777777" w:rsidTr="008177F8">
        <w:tc>
          <w:tcPr>
            <w:tcW w:w="2943" w:type="dxa"/>
            <w:vMerge/>
          </w:tcPr>
          <w:p w14:paraId="38A50010" w14:textId="77777777" w:rsidR="006B2D2C" w:rsidRPr="003A0252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</w:tcPr>
          <w:p w14:paraId="2D00334A" w14:textId="77777777" w:rsidR="006B2D2C" w:rsidRPr="003A0252" w:rsidRDefault="006B2D2C" w:rsidP="008177F8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  <w:tc>
          <w:tcPr>
            <w:tcW w:w="3828" w:type="dxa"/>
          </w:tcPr>
          <w:p w14:paraId="7BBC70AD" w14:textId="77777777" w:rsidR="006B2D2C" w:rsidRPr="003A0252" w:rsidRDefault="006B2D2C" w:rsidP="008177F8">
            <w:pPr>
              <w:tabs>
                <w:tab w:val="left" w:pos="3620"/>
              </w:tabs>
              <w:rPr>
                <w:bCs/>
                <w:lang w:val="en-US"/>
              </w:rPr>
            </w:pPr>
          </w:p>
        </w:tc>
      </w:tr>
      <w:tr w:rsidR="006B2D2C" w14:paraId="15F41612" w14:textId="77777777" w:rsidTr="008177F8">
        <w:tc>
          <w:tcPr>
            <w:tcW w:w="2943" w:type="dxa"/>
            <w:vMerge/>
          </w:tcPr>
          <w:p w14:paraId="135E4069" w14:textId="77777777" w:rsidR="006B2D2C" w:rsidRPr="003A0252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1D9A728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35EE670C" w14:textId="77777777" w:rsidR="006B2D2C" w:rsidRDefault="006B2D2C" w:rsidP="008177F8">
            <w:pPr>
              <w:rPr>
                <w:b/>
                <w:bCs/>
                <w:lang w:val="en-US"/>
              </w:rPr>
            </w:pPr>
          </w:p>
        </w:tc>
      </w:tr>
      <w:tr w:rsidR="006B2D2C" w:rsidRPr="002E5A61" w14:paraId="76388D51" w14:textId="77777777" w:rsidTr="008177F8">
        <w:tc>
          <w:tcPr>
            <w:tcW w:w="2943" w:type="dxa"/>
            <w:vMerge/>
          </w:tcPr>
          <w:p w14:paraId="4FFF7ACB" w14:textId="77777777" w:rsidR="006B2D2C" w:rsidRPr="003A0252" w:rsidRDefault="006B2D2C" w:rsidP="008177F8">
            <w:pPr>
              <w:rPr>
                <w:rFonts w:cstheme="minorHAnsi"/>
                <w:b/>
                <w:color w:val="000000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171697D0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58CAC6C6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6B2D2C" w:rsidRPr="002E5A61" w14:paraId="70A74031" w14:textId="77777777" w:rsidTr="008177F8">
        <w:tc>
          <w:tcPr>
            <w:tcW w:w="2943" w:type="dxa"/>
            <w:vMerge/>
          </w:tcPr>
          <w:p w14:paraId="72925223" w14:textId="77777777" w:rsidR="006B2D2C" w:rsidRPr="0042275A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7265F057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4BC21B89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6B2D2C" w:rsidRPr="002E5A61" w14:paraId="1E1D9298" w14:textId="77777777" w:rsidTr="008177F8">
        <w:tc>
          <w:tcPr>
            <w:tcW w:w="2943" w:type="dxa"/>
            <w:vMerge/>
          </w:tcPr>
          <w:p w14:paraId="5B568771" w14:textId="77777777" w:rsidR="006B2D2C" w:rsidRPr="0042275A" w:rsidRDefault="006B2D2C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3827" w:type="dxa"/>
            <w:shd w:val="clear" w:color="auto" w:fill="FFFFFF" w:themeFill="background1"/>
          </w:tcPr>
          <w:p w14:paraId="2196ECC5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3605F891" w14:textId="77777777" w:rsidR="006B2D2C" w:rsidRPr="002E5A61" w:rsidRDefault="006B2D2C" w:rsidP="008177F8">
            <w:pPr>
              <w:rPr>
                <w:rFonts w:cs="Calibri"/>
                <w:color w:val="000000"/>
                <w:lang w:val="en-US"/>
              </w:rPr>
            </w:pPr>
          </w:p>
        </w:tc>
      </w:tr>
      <w:tr w:rsidR="006B2D2C" w:rsidRPr="00E97F7B" w14:paraId="0E9E5EFC" w14:textId="77777777" w:rsidTr="008177F8">
        <w:tc>
          <w:tcPr>
            <w:tcW w:w="2943" w:type="dxa"/>
          </w:tcPr>
          <w:p w14:paraId="29BE49F3" w14:textId="6CAEA617" w:rsidR="006B2D2C" w:rsidRPr="00E97F7B" w:rsidRDefault="006B2D2C" w:rsidP="001C48BD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Pending applications for funding</w:t>
            </w:r>
          </w:p>
        </w:tc>
        <w:tc>
          <w:tcPr>
            <w:tcW w:w="3827" w:type="dxa"/>
            <w:shd w:val="clear" w:color="auto" w:fill="FFFFFF" w:themeFill="background1"/>
          </w:tcPr>
          <w:p w14:paraId="0427B63D" w14:textId="77777777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0286F62A" w14:textId="77777777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</w:p>
        </w:tc>
      </w:tr>
      <w:tr w:rsidR="006B2D2C" w:rsidRPr="00E97F7B" w14:paraId="3CA01847" w14:textId="77777777" w:rsidTr="008177F8">
        <w:tc>
          <w:tcPr>
            <w:tcW w:w="2943" w:type="dxa"/>
          </w:tcPr>
          <w:p w14:paraId="42E6CF5A" w14:textId="64D03016" w:rsidR="006B2D2C" w:rsidRPr="00E97F7B" w:rsidRDefault="006B2D2C" w:rsidP="001C48BD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Fees for applicants</w:t>
            </w:r>
          </w:p>
        </w:tc>
        <w:tc>
          <w:tcPr>
            <w:tcW w:w="3827" w:type="dxa"/>
            <w:shd w:val="clear" w:color="auto" w:fill="FFFFFF" w:themeFill="background1"/>
          </w:tcPr>
          <w:p w14:paraId="2BAD9A18" w14:textId="77777777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</w:p>
        </w:tc>
        <w:tc>
          <w:tcPr>
            <w:tcW w:w="3828" w:type="dxa"/>
            <w:shd w:val="clear" w:color="auto" w:fill="FFFFFF" w:themeFill="background1"/>
          </w:tcPr>
          <w:p w14:paraId="3DFD61DC" w14:textId="77777777" w:rsidR="006B2D2C" w:rsidRPr="00E97F7B" w:rsidRDefault="006B2D2C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</w:p>
        </w:tc>
      </w:tr>
    </w:tbl>
    <w:p w14:paraId="784B6CDF" w14:textId="77777777" w:rsidR="00623F80" w:rsidRPr="00A30D63" w:rsidRDefault="00623F80" w:rsidP="00786500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asciiTheme="minorHAnsi" w:hAnsiTheme="minorHAnsi" w:cstheme="minorHAnsi"/>
          <w:caps/>
          <w:color w:val="FFFFFF" w:themeColor="background1"/>
          <w:highlight w:val="black"/>
          <w:vertAlign w:val="baseline"/>
        </w:rPr>
      </w:pPr>
    </w:p>
    <w:p w14:paraId="009CAD4A" w14:textId="77777777" w:rsidR="00623F80" w:rsidRPr="00A30D63" w:rsidRDefault="00623F80" w:rsidP="00786500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asciiTheme="minorHAnsi" w:hAnsiTheme="minorHAnsi" w:cstheme="minorHAnsi"/>
          <w:caps/>
          <w:color w:val="FFFFFF" w:themeColor="background1"/>
          <w:highlight w:val="black"/>
          <w:vertAlign w:val="baseline"/>
        </w:rPr>
      </w:pPr>
    </w:p>
    <w:p w14:paraId="15B09BB8" w14:textId="77777777" w:rsidR="00623F80" w:rsidRPr="00A30D63" w:rsidRDefault="00623F80" w:rsidP="00786500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asciiTheme="minorHAnsi" w:hAnsiTheme="minorHAnsi" w:cstheme="minorHAnsi"/>
          <w:caps/>
          <w:color w:val="FFFFFF" w:themeColor="background1"/>
          <w:highlight w:val="black"/>
          <w:vertAlign w:val="baseline"/>
        </w:rPr>
      </w:pPr>
    </w:p>
    <w:p w14:paraId="33529F4A" w14:textId="77777777" w:rsidR="00623F80" w:rsidRPr="00A30D63" w:rsidRDefault="00623F80" w:rsidP="00786500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asciiTheme="minorHAnsi" w:hAnsiTheme="minorHAnsi" w:cstheme="minorHAnsi"/>
          <w:caps/>
          <w:color w:val="FFFFFF" w:themeColor="background1"/>
          <w:highlight w:val="black"/>
          <w:vertAlign w:val="baseline"/>
        </w:rPr>
      </w:pPr>
    </w:p>
    <w:p w14:paraId="7B9B271B" w14:textId="77777777" w:rsidR="00B47602" w:rsidRPr="00B47602" w:rsidRDefault="00B47602" w:rsidP="00B47602"/>
    <w:p w14:paraId="19C0EDCA" w14:textId="4F43A7E7" w:rsidR="006B2D2C" w:rsidRPr="00E97F7B" w:rsidRDefault="006B2D2C" w:rsidP="00E97F7B">
      <w:pPr>
        <w:widowControl w:val="0"/>
        <w:autoSpaceDE w:val="0"/>
        <w:autoSpaceDN w:val="0"/>
        <w:adjustRightInd w:val="0"/>
        <w:spacing w:after="240" w:line="276" w:lineRule="auto"/>
        <w:ind w:right="-6"/>
        <w:rPr>
          <w:rFonts w:asciiTheme="minorHAnsi" w:hAnsiTheme="minorHAnsi" w:cstheme="minorHAnsi"/>
          <w:b/>
          <w:color w:val="000000"/>
          <w:position w:val="0"/>
          <w:vertAlign w:val="baseline"/>
          <w:lang w:val="en-GB"/>
        </w:rPr>
      </w:pPr>
      <w:r w:rsidRPr="00E97F7B">
        <w:rPr>
          <w:rFonts w:asciiTheme="minorHAnsi" w:hAnsiTheme="minorHAnsi" w:cstheme="minorHAnsi"/>
          <w:b/>
          <w:color w:val="000000"/>
          <w:position w:val="0"/>
          <w:vertAlign w:val="baseline"/>
          <w:lang w:val="en-GB"/>
        </w:rPr>
        <w:t xml:space="preserve">The provider confirms that the mile named ………….........................................................….. will be  organized in accordance with the following criteria of the </w:t>
      </w:r>
      <w:r w:rsidR="00C24129" w:rsidRPr="00E97F7B">
        <w:rPr>
          <w:rFonts w:asciiTheme="minorHAnsi" w:hAnsiTheme="minorHAnsi" w:cstheme="minorHAnsi"/>
          <w:b/>
          <w:color w:val="000000"/>
          <w:position w:val="0"/>
          <w:vertAlign w:val="baseline"/>
          <w:lang w:val="en-GB"/>
        </w:rPr>
        <w:t>FESSH</w:t>
      </w:r>
      <w:r w:rsidRPr="00E97F7B">
        <w:rPr>
          <w:rFonts w:asciiTheme="minorHAnsi" w:hAnsiTheme="minorHAnsi" w:cstheme="minorHAnsi"/>
          <w:b/>
          <w:color w:val="000000"/>
          <w:position w:val="0"/>
          <w:vertAlign w:val="baseline"/>
          <w:lang w:val="en-GB"/>
        </w:rPr>
        <w:t xml:space="preserve"> patronage: </w:t>
      </w:r>
    </w:p>
    <w:p w14:paraId="0BDFD8F6" w14:textId="77777777" w:rsidR="00454CD7" w:rsidRPr="00941B46" w:rsidRDefault="00454CD7" w:rsidP="006B2D2C">
      <w:pPr>
        <w:widowControl w:val="0"/>
        <w:tabs>
          <w:tab w:val="left" w:pos="0"/>
          <w:tab w:val="left" w:pos="220"/>
        </w:tabs>
        <w:autoSpaceDE w:val="0"/>
        <w:autoSpaceDN w:val="0"/>
        <w:adjustRightInd w:val="0"/>
        <w:spacing w:after="240" w:line="276" w:lineRule="auto"/>
        <w:ind w:right="-6"/>
        <w:jc w:val="both"/>
        <w:rPr>
          <w:rFonts w:asciiTheme="minorHAnsi" w:hAnsiTheme="minorHAnsi" w:cstheme="minorHAnsi"/>
          <w:b/>
          <w:caps/>
          <w:color w:val="000000"/>
          <w:vertAlign w:val="baseline"/>
        </w:rPr>
      </w:pPr>
    </w:p>
    <w:tbl>
      <w:tblPr>
        <w:tblStyle w:val="Rcsostblzat"/>
        <w:tblW w:w="0" w:type="auto"/>
        <w:tblBorders>
          <w:top w:val="single" w:sz="4" w:space="0" w:color="82C3C7"/>
          <w:left w:val="single" w:sz="4" w:space="0" w:color="82C3C7"/>
          <w:bottom w:val="single" w:sz="4" w:space="0" w:color="82C3C7"/>
          <w:right w:val="single" w:sz="4" w:space="0" w:color="82C3C7"/>
          <w:insideH w:val="single" w:sz="4" w:space="0" w:color="82C3C7"/>
          <w:insideV w:val="single" w:sz="4" w:space="0" w:color="82C3C7"/>
        </w:tblBorders>
        <w:tblLook w:val="04A0" w:firstRow="1" w:lastRow="0" w:firstColumn="1" w:lastColumn="0" w:noHBand="0" w:noVBand="1"/>
      </w:tblPr>
      <w:tblGrid>
        <w:gridCol w:w="7621"/>
        <w:gridCol w:w="851"/>
        <w:gridCol w:w="810"/>
      </w:tblGrid>
      <w:tr w:rsidR="00941B46" w:rsidRPr="00E97F7B" w14:paraId="47624A26" w14:textId="77777777" w:rsidTr="00DD5971">
        <w:tc>
          <w:tcPr>
            <w:tcW w:w="7621" w:type="dxa"/>
            <w:shd w:val="clear" w:color="auto" w:fill="82C3C7"/>
          </w:tcPr>
          <w:p w14:paraId="696D75B9" w14:textId="77777777" w:rsidR="00941B46" w:rsidRPr="00E97F7B" w:rsidRDefault="00941B46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olor w:val="000000"/>
              </w:rPr>
            </w:pPr>
            <w:bookmarkStart w:id="0" w:name="_GoBack" w:colFirst="1" w:colLast="1"/>
            <w:r w:rsidRPr="00E97F7B">
              <w:rPr>
                <w:rFonts w:cstheme="minorHAnsi"/>
                <w:b/>
                <w:color w:val="FFFFFF" w:themeColor="background1"/>
              </w:rPr>
              <w:t>DISCLOSURE FORM FOR PROVIDER</w:t>
            </w:r>
          </w:p>
        </w:tc>
        <w:tc>
          <w:tcPr>
            <w:tcW w:w="851" w:type="dxa"/>
            <w:shd w:val="clear" w:color="auto" w:fill="808080" w:themeFill="background1" w:themeFillShade="80"/>
          </w:tcPr>
          <w:p w14:paraId="274A2E0C" w14:textId="63D55527" w:rsidR="00941B46" w:rsidRPr="00E97F7B" w:rsidRDefault="00941B46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color w:val="FFFFFF" w:themeColor="background1"/>
              </w:rPr>
            </w:pPr>
            <w:r w:rsidRPr="00E97F7B">
              <w:rPr>
                <w:rFonts w:cstheme="minorHAnsi"/>
                <w:color w:val="FFFFFF" w:themeColor="background1"/>
              </w:rPr>
              <w:t>YES</w:t>
            </w:r>
          </w:p>
        </w:tc>
        <w:tc>
          <w:tcPr>
            <w:tcW w:w="810" w:type="dxa"/>
            <w:shd w:val="clear" w:color="auto" w:fill="808080" w:themeFill="background1" w:themeFillShade="80"/>
          </w:tcPr>
          <w:p w14:paraId="5F1518B9" w14:textId="0A30AE5C" w:rsidR="00941B46" w:rsidRPr="00E97F7B" w:rsidRDefault="00941B46" w:rsidP="00E97F7B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color w:val="FFFFFF" w:themeColor="background1"/>
              </w:rPr>
            </w:pPr>
            <w:r w:rsidRPr="00E97F7B">
              <w:rPr>
                <w:rFonts w:cstheme="minorHAnsi"/>
                <w:color w:val="FFFFFF" w:themeColor="background1"/>
              </w:rPr>
              <w:t>NO</w:t>
            </w:r>
          </w:p>
        </w:tc>
      </w:tr>
      <w:bookmarkEnd w:id="0"/>
      <w:tr w:rsidR="00941B46" w:rsidRPr="00CD370B" w14:paraId="490A5067" w14:textId="77777777" w:rsidTr="00941B46">
        <w:tc>
          <w:tcPr>
            <w:tcW w:w="7621" w:type="dxa"/>
          </w:tcPr>
          <w:p w14:paraId="20C35E96" w14:textId="6C39052F" w:rsidR="00941B46" w:rsidRPr="00941B46" w:rsidRDefault="00941B46" w:rsidP="00941B46">
            <w:pPr>
              <w:widowControl w:val="0"/>
              <w:tabs>
                <w:tab w:val="left" w:pos="0"/>
                <w:tab w:val="left" w:pos="220"/>
              </w:tabs>
              <w:autoSpaceDE w:val="0"/>
              <w:autoSpaceDN w:val="0"/>
              <w:adjustRightInd w:val="0"/>
              <w:spacing w:after="240" w:line="276" w:lineRule="auto"/>
              <w:ind w:right="-6"/>
              <w:jc w:val="both"/>
              <w:rPr>
                <w:rFonts w:cstheme="minorHAnsi"/>
                <w:b/>
                <w:caps/>
                <w:color w:val="000000"/>
              </w:rPr>
            </w:pPr>
            <w:r w:rsidRPr="00941B46">
              <w:rPr>
                <w:rFonts w:cstheme="minorHAnsi"/>
                <w:b/>
                <w:color w:val="000000"/>
              </w:rPr>
              <w:t>Compliance with all relevant ethical, medico-legal, regulatory, industry-based and legal requirements</w:t>
            </w:r>
          </w:p>
        </w:tc>
        <w:tc>
          <w:tcPr>
            <w:tcW w:w="851" w:type="dxa"/>
            <w:shd w:val="clear" w:color="auto" w:fill="FFFFFF" w:themeFill="background1"/>
          </w:tcPr>
          <w:p w14:paraId="792B2870" w14:textId="77777777" w:rsidR="00941B46" w:rsidRPr="00CD370B" w:rsidRDefault="00941B46" w:rsidP="008177F8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02105E9D" w14:textId="3E951A9F" w:rsidR="00941B46" w:rsidRPr="00CD370B" w:rsidRDefault="00941B46" w:rsidP="008177F8">
            <w:pPr>
              <w:rPr>
                <w:b/>
                <w:bCs/>
                <w:color w:val="FFFFFF" w:themeColor="background1"/>
                <w:lang w:val="en-US"/>
              </w:rPr>
            </w:pPr>
          </w:p>
        </w:tc>
      </w:tr>
      <w:tr w:rsidR="00941B46" w14:paraId="4D1B92DC" w14:textId="77777777" w:rsidTr="00941B46">
        <w:tc>
          <w:tcPr>
            <w:tcW w:w="7621" w:type="dxa"/>
          </w:tcPr>
          <w:p w14:paraId="2BBB4F12" w14:textId="47E3E4AF" w:rsidR="00941B46" w:rsidRPr="00941B46" w:rsidRDefault="00941B46" w:rsidP="00C218F2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aps/>
                <w:color w:val="000000"/>
              </w:rPr>
            </w:pPr>
            <w:r w:rsidRPr="00941B46">
              <w:rPr>
                <w:rFonts w:cstheme="minorHAnsi"/>
                <w:b/>
                <w:color w:val="000000"/>
              </w:rPr>
              <w:t xml:space="preserve">Commitment to making available </w:t>
            </w:r>
            <w:r w:rsidR="00C218F2" w:rsidRPr="00941B46">
              <w:rPr>
                <w:rFonts w:cstheme="minorHAnsi"/>
                <w:b/>
                <w:color w:val="000000"/>
              </w:rPr>
              <w:t xml:space="preserve">a report </w:t>
            </w:r>
            <w:r w:rsidRPr="00941B46">
              <w:rPr>
                <w:rFonts w:cstheme="minorHAnsi"/>
                <w:b/>
                <w:color w:val="000000"/>
              </w:rPr>
              <w:t>to the FESSH on the applicants’ feedback and on the provider’s responses to these within 4 weeks after the meeting</w:t>
            </w:r>
          </w:p>
        </w:tc>
        <w:tc>
          <w:tcPr>
            <w:tcW w:w="851" w:type="dxa"/>
            <w:shd w:val="clear" w:color="auto" w:fill="FFFFFF" w:themeFill="background1"/>
          </w:tcPr>
          <w:p w14:paraId="174B4B51" w14:textId="77777777" w:rsidR="00941B46" w:rsidRDefault="00941B46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4BD5333D" w14:textId="663EEE5D" w:rsidR="00941B46" w:rsidRDefault="00941B46" w:rsidP="008177F8">
            <w:pPr>
              <w:rPr>
                <w:b/>
                <w:bCs/>
                <w:lang w:val="en-US"/>
              </w:rPr>
            </w:pPr>
          </w:p>
        </w:tc>
      </w:tr>
      <w:tr w:rsidR="00941B46" w:rsidRPr="00E97F7B" w14:paraId="58C4CA1C" w14:textId="77777777" w:rsidTr="00941B46">
        <w:tc>
          <w:tcPr>
            <w:tcW w:w="7621" w:type="dxa"/>
          </w:tcPr>
          <w:p w14:paraId="35DDEABF" w14:textId="7005F5A9" w:rsidR="00941B46" w:rsidRPr="00E97F7B" w:rsidRDefault="00941B46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41B46">
              <w:rPr>
                <w:rFonts w:cstheme="minorHAnsi"/>
                <w:b/>
                <w:color w:val="000000"/>
              </w:rPr>
              <w:t xml:space="preserve">Confirmation that all members of the </w:t>
            </w:r>
            <w:r w:rsidRPr="00E97F7B">
              <w:rPr>
                <w:rFonts w:cstheme="minorHAnsi"/>
                <w:b/>
                <w:color w:val="000000"/>
              </w:rPr>
              <w:t>scientific and/or organising committee</w:t>
            </w:r>
            <w:r w:rsidRPr="00941B46">
              <w:rPr>
                <w:rFonts w:cstheme="minorHAnsi"/>
                <w:b/>
                <w:color w:val="000000"/>
              </w:rPr>
              <w:t xml:space="preserve"> have provided written declarations of potential or actual conflicts of interest funding of the mile ( conflict of interest disclosure form per member) (Appendix 3)</w:t>
            </w:r>
          </w:p>
        </w:tc>
        <w:tc>
          <w:tcPr>
            <w:tcW w:w="851" w:type="dxa"/>
            <w:shd w:val="clear" w:color="auto" w:fill="FFFFFF" w:themeFill="background1"/>
          </w:tcPr>
          <w:p w14:paraId="14D5B9A0" w14:textId="77777777" w:rsidR="00941B46" w:rsidRPr="00E97F7B" w:rsidRDefault="00941B46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1D837FA6" w14:textId="06CA2AB9" w:rsidR="00941B46" w:rsidRPr="00E97F7B" w:rsidRDefault="00941B46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</w:tr>
      <w:tr w:rsidR="009D37E5" w:rsidRPr="00E97F7B" w14:paraId="4FEEBEE7" w14:textId="77777777" w:rsidTr="00941B46">
        <w:tc>
          <w:tcPr>
            <w:tcW w:w="7621" w:type="dxa"/>
          </w:tcPr>
          <w:p w14:paraId="7AE0A2C3" w14:textId="0BB195EB" w:rsidR="009D37E5" w:rsidRPr="009D37E5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E97F7B">
              <w:rPr>
                <w:rFonts w:cstheme="minorHAnsi"/>
                <w:b/>
                <w:color w:val="000000"/>
              </w:rPr>
              <w:t>C</w:t>
            </w:r>
            <w:r w:rsidRPr="009D37E5">
              <w:rPr>
                <w:rFonts w:cstheme="minorHAnsi"/>
                <w:b/>
                <w:color w:val="000000"/>
              </w:rPr>
              <w:t>onfir</w:t>
            </w:r>
            <w:r>
              <w:rPr>
                <w:rFonts w:cstheme="minorHAnsi"/>
                <w:b/>
                <w:color w:val="000000"/>
              </w:rPr>
              <w:t xml:space="preserve">mation that all members of the </w:t>
            </w:r>
            <w:r w:rsidRPr="00E97F7B">
              <w:rPr>
                <w:rFonts w:cstheme="minorHAnsi"/>
                <w:b/>
                <w:color w:val="000000"/>
              </w:rPr>
              <w:t>faculty</w:t>
            </w:r>
            <w:r w:rsidRPr="009D37E5">
              <w:rPr>
                <w:rFonts w:cstheme="minorHAnsi"/>
                <w:b/>
                <w:color w:val="000000"/>
              </w:rPr>
              <w:t xml:space="preserve"> have provided written declarations of potential or actual conflicts of interest funding of the mile ( conflict of interest disclosure form per member)</w:t>
            </w:r>
            <w:r>
              <w:rPr>
                <w:rFonts w:cstheme="minorHAnsi"/>
                <w:b/>
                <w:color w:val="000000"/>
              </w:rPr>
              <w:t xml:space="preserve"> (Appendix 4)</w:t>
            </w:r>
          </w:p>
        </w:tc>
        <w:tc>
          <w:tcPr>
            <w:tcW w:w="851" w:type="dxa"/>
            <w:shd w:val="clear" w:color="auto" w:fill="FFFFFF" w:themeFill="background1"/>
          </w:tcPr>
          <w:p w14:paraId="16D11A50" w14:textId="77777777" w:rsidR="009D37E5" w:rsidRPr="00E97F7B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6EEB321F" w14:textId="77777777" w:rsidR="009D37E5" w:rsidRPr="00E97F7B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</w:tr>
      <w:tr w:rsidR="009D37E5" w:rsidRPr="00E97F7B" w14:paraId="0EAE2379" w14:textId="77777777" w:rsidTr="00941B46">
        <w:tc>
          <w:tcPr>
            <w:tcW w:w="7621" w:type="dxa"/>
          </w:tcPr>
          <w:p w14:paraId="17E343B6" w14:textId="35759C42" w:rsidR="009D37E5" w:rsidRPr="009D37E5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D37E5">
              <w:rPr>
                <w:rFonts w:cstheme="minorHAnsi"/>
                <w:b/>
                <w:color w:val="000000"/>
              </w:rPr>
              <w:t>Confirmation that all funding is provided free of any attempt to influence the programme, individual sessions, subjects for discussion, content or choice of faculty members promotional material</w:t>
            </w:r>
          </w:p>
        </w:tc>
        <w:tc>
          <w:tcPr>
            <w:tcW w:w="851" w:type="dxa"/>
            <w:shd w:val="clear" w:color="auto" w:fill="FFFFFF" w:themeFill="background1"/>
          </w:tcPr>
          <w:p w14:paraId="04A95697" w14:textId="77777777" w:rsidR="009D37E5" w:rsidRPr="00E97F7B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6F6B9E8B" w14:textId="77777777" w:rsidR="009D37E5" w:rsidRPr="00E97F7B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</w:tr>
      <w:tr w:rsidR="009D37E5" w14:paraId="497E68DD" w14:textId="77777777" w:rsidTr="00941B46">
        <w:tc>
          <w:tcPr>
            <w:tcW w:w="7621" w:type="dxa"/>
          </w:tcPr>
          <w:p w14:paraId="2A97C3A6" w14:textId="5D259C76" w:rsidR="009D37E5" w:rsidRPr="009D37E5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D37E5">
              <w:rPr>
                <w:rFonts w:cstheme="minorHAnsi"/>
                <w:b/>
                <w:color w:val="000000"/>
              </w:rPr>
              <w:t>Confirmation that all the educational material is free of any form of advertising and any form of bias</w:t>
            </w:r>
          </w:p>
        </w:tc>
        <w:tc>
          <w:tcPr>
            <w:tcW w:w="851" w:type="dxa"/>
            <w:shd w:val="clear" w:color="auto" w:fill="FFFFFF" w:themeFill="background1"/>
          </w:tcPr>
          <w:p w14:paraId="1B39933F" w14:textId="77777777" w:rsidR="009D37E5" w:rsidRDefault="009D37E5" w:rsidP="008177F8">
            <w:pPr>
              <w:rPr>
                <w:b/>
                <w:bCs/>
                <w:lang w:val="en-US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0AD2867F" w14:textId="77777777" w:rsidR="009D37E5" w:rsidRDefault="009D37E5" w:rsidP="008177F8">
            <w:pPr>
              <w:rPr>
                <w:b/>
                <w:bCs/>
                <w:lang w:val="en-US"/>
              </w:rPr>
            </w:pPr>
          </w:p>
        </w:tc>
      </w:tr>
      <w:tr w:rsidR="009D37E5" w:rsidRPr="00E97F7B" w14:paraId="049B620C" w14:textId="77777777" w:rsidTr="00941B46">
        <w:tc>
          <w:tcPr>
            <w:tcW w:w="7621" w:type="dxa"/>
          </w:tcPr>
          <w:p w14:paraId="1D482BAF" w14:textId="7006A472" w:rsidR="009D37E5" w:rsidRPr="009D37E5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  <w:r w:rsidRPr="009D37E5">
              <w:rPr>
                <w:rFonts w:cstheme="minorHAnsi"/>
                <w:b/>
                <w:color w:val="000000"/>
              </w:rPr>
              <w:t>Confirmation that the meeting complies with the applicable national rules, regulations and industry standards regarding exhibition areas where companies are permitted to present their products</w:t>
            </w:r>
          </w:p>
        </w:tc>
        <w:tc>
          <w:tcPr>
            <w:tcW w:w="851" w:type="dxa"/>
            <w:shd w:val="clear" w:color="auto" w:fill="FFFFFF" w:themeFill="background1"/>
          </w:tcPr>
          <w:p w14:paraId="74C08D8C" w14:textId="77777777" w:rsidR="009D37E5" w:rsidRPr="00E97F7B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  <w:tc>
          <w:tcPr>
            <w:tcW w:w="810" w:type="dxa"/>
            <w:shd w:val="clear" w:color="auto" w:fill="FFFFFF" w:themeFill="background1"/>
          </w:tcPr>
          <w:p w14:paraId="1A031DD0" w14:textId="77777777" w:rsidR="009D37E5" w:rsidRPr="00E97F7B" w:rsidRDefault="009D37E5" w:rsidP="00E97F7B">
            <w:pPr>
              <w:widowControl w:val="0"/>
              <w:autoSpaceDE w:val="0"/>
              <w:autoSpaceDN w:val="0"/>
              <w:adjustRightInd w:val="0"/>
              <w:spacing w:after="240" w:line="276" w:lineRule="auto"/>
              <w:ind w:right="-6"/>
              <w:rPr>
                <w:rFonts w:cstheme="minorHAnsi"/>
                <w:b/>
                <w:color w:val="000000"/>
              </w:rPr>
            </w:pPr>
          </w:p>
        </w:tc>
      </w:tr>
    </w:tbl>
    <w:p w14:paraId="4169E30C" w14:textId="77777777" w:rsidR="00FD376C" w:rsidRPr="00A30D63" w:rsidRDefault="00FD376C" w:rsidP="00AE1BB0">
      <w:pPr>
        <w:spacing w:line="276" w:lineRule="auto"/>
        <w:ind w:right="-6"/>
        <w:jc w:val="both"/>
        <w:rPr>
          <w:rFonts w:asciiTheme="minorHAnsi" w:hAnsiTheme="minorHAnsi" w:cstheme="minorHAnsi"/>
          <w:caps/>
          <w:vertAlign w:val="baseline"/>
        </w:rPr>
      </w:pPr>
    </w:p>
    <w:sectPr w:rsidR="00FD376C" w:rsidRPr="00A30D63" w:rsidSect="000136FC">
      <w:headerReference w:type="default" r:id="rId8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A9BDA5" w14:textId="77777777" w:rsidR="00436DD2" w:rsidRDefault="00436DD2" w:rsidP="0042275A">
      <w:r>
        <w:separator/>
      </w:r>
    </w:p>
  </w:endnote>
  <w:endnote w:type="continuationSeparator" w:id="0">
    <w:p w14:paraId="4C68F6B7" w14:textId="77777777" w:rsidR="00436DD2" w:rsidRDefault="00436DD2" w:rsidP="004227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48B7EFF" w14:textId="77777777" w:rsidR="00436DD2" w:rsidRDefault="00436DD2" w:rsidP="0042275A">
      <w:r>
        <w:separator/>
      </w:r>
    </w:p>
  </w:footnote>
  <w:footnote w:type="continuationSeparator" w:id="0">
    <w:p w14:paraId="02750287" w14:textId="77777777" w:rsidR="00436DD2" w:rsidRDefault="00436DD2" w:rsidP="0042275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AFB2608" w14:textId="159B8ED0" w:rsidR="0042275A" w:rsidRDefault="0042275A">
    <w:pPr>
      <w:pStyle w:val="lfej"/>
    </w:pPr>
    <w:r>
      <w:rPr>
        <w:rFonts w:asciiTheme="minorHAnsi" w:hAnsiTheme="minorHAnsi" w:cstheme="minorHAnsi"/>
        <w:noProof/>
        <w:sz w:val="36"/>
        <w:szCs w:val="36"/>
        <w:vertAlign w:val="baseline"/>
        <w:lang w:val="en-GB" w:eastAsia="ja-JP"/>
      </w:rPr>
      <w:drawing>
        <wp:inline distT="0" distB="0" distL="0" distR="0" wp14:anchorId="0BC270D9" wp14:editId="3D6FD98C">
          <wp:extent cx="3282950" cy="1454847"/>
          <wp:effectExtent l="0" t="0" r="0" b="0"/>
          <wp:docPr id="1" name="Kép 1" descr="C:\Users\andrea\Documents\MASTERS_Stationary_logo_ppt_excel\Fessh_new_logo@3x-10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andrea\Documents\MASTERS_Stationary_logo_ppt_excel\Fessh_new_logo@3x-10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2950" cy="145484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hybridMultilevel"/>
    <w:tmpl w:val="00000005"/>
    <w:lvl w:ilvl="0" w:tplc="0000019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6"/>
    <w:multiLevelType w:val="hybridMultilevel"/>
    <w:tmpl w:val="00000006"/>
    <w:lvl w:ilvl="0" w:tplc="000001F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8"/>
    <w:multiLevelType w:val="hybridMultilevel"/>
    <w:tmpl w:val="00000008"/>
    <w:lvl w:ilvl="0" w:tplc="000002BD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39E6EEB"/>
    <w:multiLevelType w:val="hybridMultilevel"/>
    <w:tmpl w:val="0770D6C6"/>
    <w:lvl w:ilvl="0" w:tplc="56349ADA">
      <w:start w:val="1"/>
      <w:numFmt w:val="bullet"/>
      <w:lvlText w:val="0"/>
      <w:lvlJc w:val="left"/>
      <w:pPr>
        <w:ind w:left="170" w:hanging="170"/>
      </w:pPr>
      <w:rPr>
        <w:rFonts w:ascii="Times" w:hAnsi="Time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09483962"/>
    <w:multiLevelType w:val="hybridMultilevel"/>
    <w:tmpl w:val="4592818A"/>
    <w:lvl w:ilvl="0" w:tplc="41D85EE2">
      <w:start w:val="1"/>
      <w:numFmt w:val="bullet"/>
      <w:lvlText w:val="0"/>
      <w:lvlJc w:val="left"/>
      <w:pPr>
        <w:ind w:left="170" w:hanging="170"/>
      </w:pPr>
      <w:rPr>
        <w:rFonts w:ascii="Times" w:hAnsi="Times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5">
    <w:nsid w:val="1D67329D"/>
    <w:multiLevelType w:val="hybridMultilevel"/>
    <w:tmpl w:val="C212B3EC"/>
    <w:lvl w:ilvl="0" w:tplc="3F808F72">
      <w:start w:val="1"/>
      <w:numFmt w:val="bullet"/>
      <w:lvlText w:val="0"/>
      <w:lvlJc w:val="left"/>
      <w:pPr>
        <w:ind w:left="170" w:hanging="170"/>
      </w:pPr>
      <w:rPr>
        <w:rFonts w:ascii="Times" w:hAnsi="Time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705601"/>
    <w:multiLevelType w:val="hybridMultilevel"/>
    <w:tmpl w:val="AD4232FC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8E2053"/>
    <w:multiLevelType w:val="multilevel"/>
    <w:tmpl w:val="B7C45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8D4E65"/>
    <w:multiLevelType w:val="multilevel"/>
    <w:tmpl w:val="B7C45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DE0E9B"/>
    <w:multiLevelType w:val="hybridMultilevel"/>
    <w:tmpl w:val="94504A0E"/>
    <w:lvl w:ilvl="0" w:tplc="2EE6B51C">
      <w:start w:val="1"/>
      <w:numFmt w:val="bullet"/>
      <w:lvlText w:val="0"/>
      <w:lvlJc w:val="left"/>
      <w:pPr>
        <w:ind w:left="720" w:hanging="360"/>
      </w:pPr>
      <w:rPr>
        <w:rFonts w:ascii="Times" w:hAnsi="Time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41F4712"/>
    <w:multiLevelType w:val="multilevel"/>
    <w:tmpl w:val="4592818A"/>
    <w:lvl w:ilvl="0">
      <w:start w:val="1"/>
      <w:numFmt w:val="bullet"/>
      <w:lvlText w:val="0"/>
      <w:lvlJc w:val="left"/>
      <w:pPr>
        <w:ind w:left="170" w:hanging="170"/>
      </w:pPr>
      <w:rPr>
        <w:rFonts w:ascii="Times" w:hAnsi="Time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3AC426A2"/>
    <w:multiLevelType w:val="hybridMultilevel"/>
    <w:tmpl w:val="58645E00"/>
    <w:lvl w:ilvl="0" w:tplc="91EA65D0">
      <w:start w:val="1"/>
      <w:numFmt w:val="bullet"/>
      <w:lvlText w:val="0"/>
      <w:lvlJc w:val="left"/>
      <w:pPr>
        <w:ind w:left="170" w:hanging="170"/>
      </w:pPr>
      <w:rPr>
        <w:rFonts w:ascii="Times" w:hAnsi="Times" w:hint="default"/>
        <w:color w:val="000000" w:themeColor="text1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11C14CA"/>
    <w:multiLevelType w:val="multilevel"/>
    <w:tmpl w:val="B7C45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0D5ED0"/>
    <w:multiLevelType w:val="hybridMultilevel"/>
    <w:tmpl w:val="34AE70EC"/>
    <w:lvl w:ilvl="0" w:tplc="479A5634">
      <w:start w:val="1"/>
      <w:numFmt w:val="bullet"/>
      <w:lvlText w:val="0"/>
      <w:lvlJc w:val="left"/>
      <w:pPr>
        <w:ind w:left="170" w:hanging="170"/>
      </w:pPr>
      <w:rPr>
        <w:rFonts w:ascii="Times" w:hAnsi="Time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BE25FA9"/>
    <w:multiLevelType w:val="multilevel"/>
    <w:tmpl w:val="34AE70EC"/>
    <w:lvl w:ilvl="0">
      <w:start w:val="1"/>
      <w:numFmt w:val="bullet"/>
      <w:lvlText w:val="0"/>
      <w:lvlJc w:val="left"/>
      <w:pPr>
        <w:ind w:left="170" w:hanging="170"/>
      </w:pPr>
      <w:rPr>
        <w:rFonts w:ascii="Times" w:hAnsi="Time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42256E2"/>
    <w:multiLevelType w:val="multilevel"/>
    <w:tmpl w:val="B7C45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C9751F"/>
    <w:multiLevelType w:val="multilevel"/>
    <w:tmpl w:val="B7C45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ADB29CA"/>
    <w:multiLevelType w:val="multilevel"/>
    <w:tmpl w:val="B7C45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0B181A"/>
    <w:multiLevelType w:val="hybridMultilevel"/>
    <w:tmpl w:val="B7C4513C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79B3C9D"/>
    <w:multiLevelType w:val="hybridMultilevel"/>
    <w:tmpl w:val="1C28B13A"/>
    <w:lvl w:ilvl="0" w:tplc="7BA4AA7E">
      <w:numFmt w:val="bullet"/>
      <w:lvlText w:val="-"/>
      <w:lvlJc w:val="left"/>
      <w:pPr>
        <w:ind w:left="720" w:hanging="360"/>
      </w:pPr>
      <w:rPr>
        <w:rFonts w:ascii="Times" w:eastAsiaTheme="minorHAnsi" w:hAnsi="Times" w:cs="Time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1D2381"/>
    <w:multiLevelType w:val="multilevel"/>
    <w:tmpl w:val="B7C45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11"/>
  </w:num>
  <w:num w:numId="5">
    <w:abstractNumId w:val="5"/>
  </w:num>
  <w:num w:numId="6">
    <w:abstractNumId w:val="3"/>
  </w:num>
  <w:num w:numId="7">
    <w:abstractNumId w:val="4"/>
  </w:num>
  <w:num w:numId="8">
    <w:abstractNumId w:val="13"/>
  </w:num>
  <w:num w:numId="9">
    <w:abstractNumId w:val="9"/>
  </w:num>
  <w:num w:numId="10">
    <w:abstractNumId w:val="19"/>
  </w:num>
  <w:num w:numId="11">
    <w:abstractNumId w:val="10"/>
  </w:num>
  <w:num w:numId="12">
    <w:abstractNumId w:val="14"/>
  </w:num>
  <w:num w:numId="13">
    <w:abstractNumId w:val="6"/>
  </w:num>
  <w:num w:numId="14">
    <w:abstractNumId w:val="18"/>
  </w:num>
  <w:num w:numId="15">
    <w:abstractNumId w:val="17"/>
  </w:num>
  <w:num w:numId="16">
    <w:abstractNumId w:val="12"/>
  </w:num>
  <w:num w:numId="17">
    <w:abstractNumId w:val="16"/>
  </w:num>
  <w:num w:numId="18">
    <w:abstractNumId w:val="7"/>
  </w:num>
  <w:num w:numId="19">
    <w:abstractNumId w:val="15"/>
  </w:num>
  <w:num w:numId="20">
    <w:abstractNumId w:val="20"/>
  </w:num>
  <w:num w:numId="21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0425"/>
    <w:rsid w:val="000136FC"/>
    <w:rsid w:val="0003773A"/>
    <w:rsid w:val="0012471E"/>
    <w:rsid w:val="00144584"/>
    <w:rsid w:val="0015694C"/>
    <w:rsid w:val="0016346F"/>
    <w:rsid w:val="00176202"/>
    <w:rsid w:val="001A6611"/>
    <w:rsid w:val="001A6731"/>
    <w:rsid w:val="001A7DE4"/>
    <w:rsid w:val="001C48BD"/>
    <w:rsid w:val="003A0252"/>
    <w:rsid w:val="0042275A"/>
    <w:rsid w:val="00436DD2"/>
    <w:rsid w:val="00454CD7"/>
    <w:rsid w:val="004A7603"/>
    <w:rsid w:val="0061221D"/>
    <w:rsid w:val="00623F80"/>
    <w:rsid w:val="006A33D5"/>
    <w:rsid w:val="006B2D2C"/>
    <w:rsid w:val="00733319"/>
    <w:rsid w:val="0074661F"/>
    <w:rsid w:val="00786500"/>
    <w:rsid w:val="008428E6"/>
    <w:rsid w:val="0085355E"/>
    <w:rsid w:val="0086564E"/>
    <w:rsid w:val="00891684"/>
    <w:rsid w:val="008C6885"/>
    <w:rsid w:val="008E2393"/>
    <w:rsid w:val="00915C15"/>
    <w:rsid w:val="00941B46"/>
    <w:rsid w:val="009638F0"/>
    <w:rsid w:val="009B6115"/>
    <w:rsid w:val="009C4351"/>
    <w:rsid w:val="009D37E5"/>
    <w:rsid w:val="00A30D63"/>
    <w:rsid w:val="00AE0B16"/>
    <w:rsid w:val="00AE1BB0"/>
    <w:rsid w:val="00B47602"/>
    <w:rsid w:val="00BB626A"/>
    <w:rsid w:val="00C218F2"/>
    <w:rsid w:val="00C24129"/>
    <w:rsid w:val="00C54ABC"/>
    <w:rsid w:val="00C6176D"/>
    <w:rsid w:val="00D566E4"/>
    <w:rsid w:val="00D80900"/>
    <w:rsid w:val="00D96CA6"/>
    <w:rsid w:val="00DD5971"/>
    <w:rsid w:val="00DF159B"/>
    <w:rsid w:val="00E1146E"/>
    <w:rsid w:val="00E31628"/>
    <w:rsid w:val="00E90425"/>
    <w:rsid w:val="00E92F7E"/>
    <w:rsid w:val="00E97F7B"/>
    <w:rsid w:val="00F539C7"/>
    <w:rsid w:val="00F83A3B"/>
    <w:rsid w:val="00F91A46"/>
    <w:rsid w:val="00FD376C"/>
    <w:rsid w:val="00FF2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9CB39F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Theme="minorHAnsi" w:hAnsi="Times" w:cs="Times New Roman"/>
        <w:color w:val="000000" w:themeColor="text1"/>
        <w:position w:val="10"/>
        <w:sz w:val="24"/>
        <w:szCs w:val="24"/>
        <w:vertAlign w:val="subscript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66E4"/>
    <w:pPr>
      <w:ind w:left="720"/>
      <w:contextualSpacing/>
    </w:pPr>
  </w:style>
  <w:style w:type="table" w:styleId="Rcsostblzat">
    <w:name w:val="Table Grid"/>
    <w:basedOn w:val="Normltblzat"/>
    <w:uiPriority w:val="39"/>
    <w:rsid w:val="00A30D63"/>
    <w:rPr>
      <w:rFonts w:asciiTheme="minorHAnsi" w:hAnsiTheme="minorHAnsi" w:cstheme="minorBidi"/>
      <w:color w:val="auto"/>
      <w:position w:val="0"/>
      <w:vertAlign w:val="baseline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3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0D6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2275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275A"/>
  </w:style>
  <w:style w:type="paragraph" w:styleId="llb">
    <w:name w:val="footer"/>
    <w:basedOn w:val="Norml"/>
    <w:link w:val="llbChar"/>
    <w:uiPriority w:val="99"/>
    <w:unhideWhenUsed/>
    <w:rsid w:val="0042275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275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Theme="minorHAnsi" w:hAnsi="Times" w:cs="Times New Roman"/>
        <w:color w:val="000000" w:themeColor="text1"/>
        <w:position w:val="10"/>
        <w:sz w:val="24"/>
        <w:szCs w:val="24"/>
        <w:vertAlign w:val="subscript"/>
        <w:lang w:val="nl-N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566E4"/>
    <w:pPr>
      <w:ind w:left="720"/>
      <w:contextualSpacing/>
    </w:pPr>
  </w:style>
  <w:style w:type="table" w:styleId="Rcsostblzat">
    <w:name w:val="Table Grid"/>
    <w:basedOn w:val="Normltblzat"/>
    <w:uiPriority w:val="39"/>
    <w:rsid w:val="00A30D63"/>
    <w:rPr>
      <w:rFonts w:asciiTheme="minorHAnsi" w:hAnsiTheme="minorHAnsi" w:cstheme="minorBidi"/>
      <w:color w:val="auto"/>
      <w:position w:val="0"/>
      <w:vertAlign w:val="baseline"/>
      <w:lang w:val="en-GB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A30D63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30D63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42275A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42275A"/>
  </w:style>
  <w:style w:type="paragraph" w:styleId="llb">
    <w:name w:val="footer"/>
    <w:basedOn w:val="Norml"/>
    <w:link w:val="llbChar"/>
    <w:uiPriority w:val="99"/>
    <w:unhideWhenUsed/>
    <w:rsid w:val="0042275A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4227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4</Pages>
  <Words>423</Words>
  <Characters>2416</Characters>
  <Application>Microsoft Office Word</Application>
  <DocSecurity>0</DocSecurity>
  <Lines>20</Lines>
  <Paragraphs>5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brigitte vanderheijden</dc:creator>
  <cp:lastModifiedBy>andrea</cp:lastModifiedBy>
  <cp:revision>20</cp:revision>
  <dcterms:created xsi:type="dcterms:W3CDTF">2018-10-23T12:28:00Z</dcterms:created>
  <dcterms:modified xsi:type="dcterms:W3CDTF">2018-10-25T15:08:00Z</dcterms:modified>
</cp:coreProperties>
</file>